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880DD" w14:textId="42F5F2D6" w:rsidR="00ED3354" w:rsidRDefault="00811802">
      <w:pPr>
        <w:pStyle w:val="FicheTitre"/>
        <w:rPr>
          <w:rFonts w:cs="Arial Narrow"/>
          <w:b w:val="0"/>
          <w:bCs/>
          <w:spacing w:val="50"/>
          <w:szCs w:val="17"/>
        </w:rPr>
        <w:sectPr w:rsidR="00ED3354">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46F023E1" wp14:editId="6F889B76">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023E1"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059D5385" wp14:editId="71993033">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3354" w14:paraId="35B85E1C" w14:textId="77777777">
        <w:tc>
          <w:tcPr>
            <w:tcW w:w="9039" w:type="dxa"/>
            <w:shd w:val="clear" w:color="auto" w:fill="465F9D"/>
          </w:tcPr>
          <w:p w14:paraId="7134980A" w14:textId="77777777" w:rsidR="00ED3354" w:rsidRDefault="00ED335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9B9BE48" w14:textId="77777777" w:rsidR="00ED3354" w:rsidRDefault="00ED335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5C5935E" w14:textId="77777777" w:rsidR="00ED3354" w:rsidRDefault="00ED335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7B3545D" w14:textId="77777777" w:rsidR="00ED3354" w:rsidRDefault="00ED335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CFF286B" w14:textId="77777777" w:rsidR="00ED3354" w:rsidRDefault="00ED3354">
      <w:pPr>
        <w:jc w:val="both"/>
        <w:rPr>
          <w:rFonts w:ascii="Arial" w:hAnsi="Arial" w:cs="Arial"/>
        </w:rPr>
      </w:pPr>
    </w:p>
    <w:p w14:paraId="63BE7F5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E27166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C923372" w14:textId="77777777" w:rsidR="00ED3354" w:rsidRDefault="00ED3354">
      <w:pPr>
        <w:rPr>
          <w:rFonts w:ascii="Marianne" w:hAnsi="Marianne"/>
        </w:rPr>
      </w:pPr>
    </w:p>
    <w:p w14:paraId="6FCC7CB2" w14:textId="77777777" w:rsidR="00ED3354" w:rsidRDefault="00ED335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2D8A22B" w14:textId="77777777" w:rsidR="00ED3354" w:rsidRDefault="00ED3354">
      <w:pPr>
        <w:rPr>
          <w:rFonts w:ascii="Marianne" w:hAnsi="Marianne"/>
        </w:rPr>
      </w:pPr>
    </w:p>
    <w:p w14:paraId="1BD1F582" w14:textId="77777777" w:rsidR="00ED3354" w:rsidRDefault="00ED3354">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0C4444E" w14:textId="77777777" w:rsidR="00ED3354" w:rsidRDefault="00ED3354">
      <w:pPr>
        <w:jc w:val="both"/>
        <w:rPr>
          <w:rFonts w:ascii="Marianne" w:hAnsi="Marianne" w:cs="Arial"/>
          <w:i/>
          <w:iCs/>
        </w:rPr>
      </w:pPr>
    </w:p>
    <w:p w14:paraId="647D5A7F" w14:textId="77777777" w:rsidR="00ED3354" w:rsidRDefault="00ED335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05A523" w14:textId="77777777" w:rsidR="00ED3354" w:rsidRDefault="00ED3354">
      <w:pPr>
        <w:jc w:val="both"/>
        <w:rPr>
          <w:rFonts w:ascii="Marianne" w:hAnsi="Marianne" w:cs="Arial"/>
          <w:i/>
          <w:sz w:val="18"/>
          <w:szCs w:val="18"/>
        </w:rPr>
      </w:pPr>
    </w:p>
    <w:p w14:paraId="4B9CF1E0" w14:textId="77777777" w:rsidR="00ED3354" w:rsidRDefault="00ED335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6C362DEA" w14:textId="77777777">
        <w:tc>
          <w:tcPr>
            <w:tcW w:w="9710" w:type="dxa"/>
            <w:shd w:val="clear" w:color="auto" w:fill="465F9D"/>
          </w:tcPr>
          <w:p w14:paraId="5EF80720" w14:textId="77777777" w:rsidR="00ED3354" w:rsidRDefault="00ED335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58C5B4C" w14:textId="77777777" w:rsidR="00ED3354" w:rsidRDefault="00ED3354">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24976507" w14:textId="77777777" w:rsidR="00ED3354" w:rsidRDefault="00ED3354">
      <w:pPr>
        <w:rPr>
          <w:rFonts w:ascii="Marianne" w:hAnsi="Marianne" w:cs="Arial"/>
          <w:b/>
          <w:bCs/>
        </w:rPr>
      </w:pPr>
    </w:p>
    <w:p w14:paraId="5F0B7F1B" w14:textId="77777777" w:rsidR="009005B9" w:rsidRDefault="009005B9">
      <w:pPr>
        <w:rPr>
          <w:rFonts w:ascii="Marianne" w:hAnsi="Marianne" w:cs="Arial"/>
          <w:b/>
          <w:bCs/>
        </w:rPr>
      </w:pPr>
    </w:p>
    <w:p w14:paraId="5718062D" w14:textId="77777777" w:rsidR="009005B9" w:rsidRDefault="009005B9">
      <w:pPr>
        <w:rPr>
          <w:rFonts w:ascii="Marianne" w:hAnsi="Marianne" w:cs="Arial"/>
          <w:b/>
          <w:bCs/>
        </w:rPr>
      </w:pPr>
    </w:p>
    <w:p w14:paraId="4FB1BE3E" w14:textId="502AC292" w:rsidR="009005B9" w:rsidRDefault="00C608FF">
      <w:pPr>
        <w:rPr>
          <w:rFonts w:ascii="Marianne" w:hAnsi="Marianne" w:cs="Arial"/>
          <w:b/>
          <w:bCs/>
        </w:rPr>
      </w:pPr>
      <w:r>
        <w:rPr>
          <w:rFonts w:ascii="Marianne" w:hAnsi="Marianne" w:cs="Arial"/>
          <w:b/>
          <w:bCs/>
        </w:rPr>
        <w:t>Université de Rennes</w:t>
      </w:r>
    </w:p>
    <w:p w14:paraId="70DC3ED1" w14:textId="77777777" w:rsidR="009005B9" w:rsidRDefault="009005B9">
      <w:pPr>
        <w:rPr>
          <w:rFonts w:ascii="Marianne" w:hAnsi="Marianne" w:cs="Arial"/>
          <w:b/>
          <w:bCs/>
        </w:rPr>
      </w:pPr>
    </w:p>
    <w:p w14:paraId="4C62C027" w14:textId="77777777" w:rsidR="009005B9" w:rsidRDefault="009005B9">
      <w:pPr>
        <w:rPr>
          <w:rFonts w:ascii="Marianne" w:hAnsi="Marianne" w:cs="Arial"/>
          <w:b/>
          <w:bCs/>
        </w:rPr>
      </w:pPr>
    </w:p>
    <w:p w14:paraId="03726520" w14:textId="77777777" w:rsidR="009005B9" w:rsidRDefault="009005B9">
      <w:pPr>
        <w:rPr>
          <w:rFonts w:ascii="Marianne" w:hAnsi="Marianne" w:cs="Arial"/>
          <w:b/>
          <w:bCs/>
        </w:rPr>
      </w:pPr>
    </w:p>
    <w:p w14:paraId="569E1EA4" w14:textId="77777777" w:rsidR="00ED3354" w:rsidRDefault="00ED3354">
      <w:pPr>
        <w:rPr>
          <w:rFonts w:ascii="Marianne" w:hAnsi="Marianne" w:cs="Arial"/>
          <w:b/>
          <w:bCs/>
        </w:rPr>
      </w:pPr>
    </w:p>
    <w:p w14:paraId="0B0A6541" w14:textId="77777777" w:rsidR="00ED3354" w:rsidRDefault="00ED335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79D17CDC" w14:textId="77777777">
        <w:tc>
          <w:tcPr>
            <w:tcW w:w="9852" w:type="dxa"/>
            <w:shd w:val="clear" w:color="auto" w:fill="465F9D"/>
          </w:tcPr>
          <w:p w14:paraId="28DB22C4" w14:textId="77777777" w:rsidR="00ED3354" w:rsidRDefault="00ED335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4B004F2" w14:textId="77777777" w:rsidR="00440AD8" w:rsidRDefault="00440AD8" w:rsidP="009005B9">
      <w:pPr>
        <w:pStyle w:val="RedTitre1"/>
        <w:keepNext/>
        <w:widowControl/>
        <w:jc w:val="left"/>
        <w:rPr>
          <w:rFonts w:ascii="Calibri" w:hAnsi="Calibri" w:cs="Calibri"/>
          <w:szCs w:val="22"/>
        </w:rPr>
      </w:pPr>
    </w:p>
    <w:p w14:paraId="5BC7B55D" w14:textId="16A3A440" w:rsidR="00B31CFD" w:rsidRDefault="00183593">
      <w:pPr>
        <w:pStyle w:val="fcase1ertab"/>
        <w:tabs>
          <w:tab w:val="clear" w:pos="426"/>
          <w:tab w:val="left" w:pos="0"/>
        </w:tabs>
        <w:spacing w:before="120"/>
        <w:ind w:left="0" w:firstLine="0"/>
        <w:rPr>
          <w:rFonts w:ascii="Calibri" w:hAnsi="Calibri" w:cs="Calibri"/>
          <w:b/>
          <w:sz w:val="22"/>
          <w:szCs w:val="22"/>
          <w:lang w:eastAsia="ar-SA"/>
        </w:rPr>
      </w:pPr>
      <w:r w:rsidRPr="00183593">
        <w:rPr>
          <w:rFonts w:ascii="Calibri" w:hAnsi="Calibri" w:cs="Calibri"/>
          <w:b/>
          <w:sz w:val="22"/>
          <w:szCs w:val="22"/>
          <w:lang w:eastAsia="ar-SA"/>
        </w:rPr>
        <w:t>Acquisition, Livraison et Mise en service d’équipements scientifiques pour les laboratoires d’OSUR-OSERen de l’Université de Rennes (CPER GLAZ PHASE 4b) – Relance lots 17 et 20</w:t>
      </w:r>
    </w:p>
    <w:p w14:paraId="1EE0DAB8" w14:textId="77777777" w:rsidR="00183593" w:rsidRDefault="00183593">
      <w:pPr>
        <w:pStyle w:val="fcase1ertab"/>
        <w:tabs>
          <w:tab w:val="clear" w:pos="426"/>
          <w:tab w:val="left" w:pos="0"/>
        </w:tabs>
        <w:spacing w:before="120"/>
        <w:ind w:left="0" w:firstLine="0"/>
        <w:rPr>
          <w:rFonts w:ascii="Calibri" w:hAnsi="Calibri" w:cs="Calibri"/>
          <w:b/>
          <w:sz w:val="22"/>
          <w:szCs w:val="22"/>
          <w:lang w:eastAsia="ar-SA"/>
        </w:rPr>
      </w:pPr>
    </w:p>
    <w:p w14:paraId="7B2676A5" w14:textId="262F31F4" w:rsidR="00B31CFD" w:rsidRDefault="00B31CFD">
      <w:pPr>
        <w:pStyle w:val="fcase1ertab"/>
        <w:tabs>
          <w:tab w:val="clear" w:pos="426"/>
          <w:tab w:val="left" w:pos="0"/>
        </w:tabs>
        <w:spacing w:before="120"/>
        <w:ind w:left="0" w:firstLine="0"/>
        <w:rPr>
          <w:rFonts w:ascii="Marianne" w:hAnsi="Marianne" w:cs="Arial"/>
          <w:bCs/>
          <w:sz w:val="16"/>
          <w:szCs w:val="16"/>
        </w:rPr>
      </w:pPr>
    </w:p>
    <w:p w14:paraId="7B9C1935" w14:textId="2E7FEF9B" w:rsidR="00C608FF" w:rsidRDefault="00C608FF">
      <w:pPr>
        <w:pStyle w:val="fcase1ertab"/>
        <w:tabs>
          <w:tab w:val="clear" w:pos="426"/>
          <w:tab w:val="left" w:pos="0"/>
        </w:tabs>
        <w:spacing w:before="120"/>
        <w:ind w:left="0" w:firstLine="0"/>
        <w:rPr>
          <w:rFonts w:ascii="Marianne" w:hAnsi="Marianne" w:cs="Arial"/>
          <w:bCs/>
          <w:sz w:val="16"/>
          <w:szCs w:val="16"/>
        </w:rPr>
      </w:pPr>
    </w:p>
    <w:p w14:paraId="7D17CFC4" w14:textId="158A96D4" w:rsidR="00C608FF" w:rsidRDefault="00C608FF">
      <w:pPr>
        <w:pStyle w:val="fcase1ertab"/>
        <w:tabs>
          <w:tab w:val="clear" w:pos="426"/>
          <w:tab w:val="left" w:pos="0"/>
        </w:tabs>
        <w:spacing w:before="120"/>
        <w:ind w:left="0" w:firstLine="0"/>
        <w:rPr>
          <w:rFonts w:ascii="Marianne" w:hAnsi="Marianne" w:cs="Arial"/>
          <w:bCs/>
          <w:sz w:val="16"/>
          <w:szCs w:val="16"/>
        </w:rPr>
      </w:pPr>
    </w:p>
    <w:p w14:paraId="00C909FA" w14:textId="77777777" w:rsidR="00C608FF" w:rsidRDefault="00C608F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0778D82F" w14:textId="77777777">
        <w:tc>
          <w:tcPr>
            <w:tcW w:w="9852" w:type="dxa"/>
            <w:shd w:val="clear" w:color="auto" w:fill="465F9D"/>
          </w:tcPr>
          <w:p w14:paraId="080D761C" w14:textId="77777777" w:rsidR="00ED3354" w:rsidRDefault="00ED3354">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420A258B" w14:textId="77777777" w:rsidR="00ED3354" w:rsidRDefault="00ED3354">
      <w:pPr>
        <w:pStyle w:val="Titre9"/>
        <w:numPr>
          <w:ilvl w:val="0"/>
          <w:numId w:val="0"/>
        </w:numPr>
        <w:rPr>
          <w:rFonts w:ascii="Marianne" w:hAnsi="Marianne"/>
          <w:i w:val="0"/>
          <w:sz w:val="20"/>
        </w:rPr>
      </w:pPr>
    </w:p>
    <w:p w14:paraId="1A4F0E41" w14:textId="77777777" w:rsidR="00ED3354" w:rsidRDefault="00ED335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5E29566" w14:textId="77777777" w:rsidR="00ED3354" w:rsidRDefault="00ED3354">
      <w:pPr>
        <w:pStyle w:val="Titre9"/>
        <w:tabs>
          <w:tab w:val="num" w:pos="0"/>
        </w:tabs>
        <w:ind w:left="0"/>
        <w:jc w:val="both"/>
        <w:rPr>
          <w:rFonts w:ascii="Marianne" w:hAnsi="Marianne"/>
          <w:i w:val="0"/>
          <w:iCs w:val="0"/>
          <w:sz w:val="20"/>
          <w:szCs w:val="20"/>
        </w:rPr>
      </w:pPr>
    </w:p>
    <w:p w14:paraId="408A5654" w14:textId="77777777" w:rsidR="00ED3354" w:rsidRDefault="00ED3354">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61E9A0D" w14:textId="77777777" w:rsidR="00ED3354" w:rsidRDefault="00ED3354">
      <w:pPr>
        <w:jc w:val="both"/>
        <w:rPr>
          <w:rFonts w:ascii="Marianne" w:hAnsi="Marianne" w:cs="Arial"/>
          <w:b/>
          <w:bCs/>
        </w:rPr>
      </w:pPr>
    </w:p>
    <w:p w14:paraId="2F08ADC7"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AFF88F3" w14:textId="77777777" w:rsidR="00ED3354" w:rsidRDefault="00ED3354">
      <w:pPr>
        <w:rPr>
          <w:rFonts w:ascii="Marianne" w:hAnsi="Marianne"/>
        </w:rPr>
      </w:pPr>
    </w:p>
    <w:p w14:paraId="3835D46E" w14:textId="77777777" w:rsidR="00ED3354" w:rsidRDefault="00ED3354">
      <w:pPr>
        <w:rPr>
          <w:rFonts w:ascii="Marianne" w:hAnsi="Marianne"/>
        </w:rPr>
      </w:pPr>
    </w:p>
    <w:p w14:paraId="04234712" w14:textId="77777777" w:rsidR="00ED3354" w:rsidRDefault="00ED3354">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586A3F7A" w14:textId="77777777" w:rsidR="00ED3354" w:rsidRDefault="00ED3354">
      <w:pPr>
        <w:rPr>
          <w:rFonts w:ascii="Marianne" w:hAnsi="Marianne"/>
        </w:rPr>
      </w:pPr>
    </w:p>
    <w:p w14:paraId="7F11FF29" w14:textId="77777777" w:rsidR="00ED3354" w:rsidRDefault="00ED3354">
      <w:pPr>
        <w:rPr>
          <w:rFonts w:ascii="Marianne" w:hAnsi="Marianne"/>
        </w:rPr>
      </w:pPr>
    </w:p>
    <w:p w14:paraId="7076D1E9"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95FC7F7" w14:textId="77777777" w:rsidR="00ED3354" w:rsidRDefault="00ED3354">
      <w:pPr>
        <w:rPr>
          <w:rFonts w:ascii="Marianne" w:hAnsi="Marianne"/>
        </w:rPr>
      </w:pPr>
    </w:p>
    <w:p w14:paraId="0A870D00" w14:textId="77777777" w:rsidR="00ED3354" w:rsidRDefault="00ED3354">
      <w:pPr>
        <w:rPr>
          <w:rFonts w:ascii="Marianne" w:hAnsi="Marianne"/>
        </w:rPr>
      </w:pPr>
    </w:p>
    <w:p w14:paraId="7A0A6A4D"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C9CF9BD" w14:textId="77777777" w:rsidR="00ED3354" w:rsidRDefault="00ED3354">
      <w:pPr>
        <w:rPr>
          <w:rFonts w:ascii="Marianne" w:hAnsi="Marianne"/>
        </w:rPr>
      </w:pPr>
    </w:p>
    <w:p w14:paraId="2D25CBE9" w14:textId="77777777" w:rsidR="00ED3354" w:rsidRDefault="00ED3354">
      <w:pPr>
        <w:rPr>
          <w:rFonts w:ascii="Marianne" w:hAnsi="Marianne"/>
        </w:rPr>
      </w:pPr>
    </w:p>
    <w:p w14:paraId="1E0C740D" w14:textId="77777777" w:rsidR="00ED3354" w:rsidRDefault="00ED3354">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ECCD85C" w14:textId="77777777" w:rsidR="00ED3354" w:rsidRDefault="00ED3354">
      <w:pPr>
        <w:rPr>
          <w:rFonts w:ascii="Marianne" w:hAnsi="Marianne"/>
        </w:rPr>
      </w:pPr>
    </w:p>
    <w:p w14:paraId="73951FC1" w14:textId="77777777" w:rsidR="00ED3354" w:rsidRDefault="00ED3354">
      <w:pPr>
        <w:rPr>
          <w:rFonts w:ascii="Marianne" w:hAnsi="Marianne"/>
        </w:rPr>
      </w:pPr>
    </w:p>
    <w:p w14:paraId="3AF02341"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9853D12" w14:textId="77777777" w:rsidR="00ED3354" w:rsidRDefault="00ED3354">
      <w:pPr>
        <w:jc w:val="both"/>
        <w:rPr>
          <w:rFonts w:ascii="Marianne" w:hAnsi="Marianne" w:cs="Arial"/>
          <w:b/>
          <w:bCs/>
        </w:rPr>
      </w:pPr>
    </w:p>
    <w:p w14:paraId="7784A7D0" w14:textId="77777777" w:rsidR="00ED3354" w:rsidRDefault="00ED3354">
      <w:pPr>
        <w:jc w:val="both"/>
        <w:rPr>
          <w:rFonts w:ascii="Marianne" w:hAnsi="Marianne" w:cs="Arial"/>
          <w:b/>
          <w:bCs/>
        </w:rPr>
      </w:pPr>
    </w:p>
    <w:p w14:paraId="3726D352"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785B4E6" w14:textId="77777777" w:rsidR="00ED3354" w:rsidRDefault="00ED3354">
      <w:pPr>
        <w:jc w:val="both"/>
        <w:rPr>
          <w:rFonts w:ascii="Marianne" w:hAnsi="Marianne" w:cs="Arial"/>
        </w:rPr>
      </w:pPr>
    </w:p>
    <w:p w14:paraId="0F79B9AB"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83593">
        <w:rPr>
          <w:rFonts w:ascii="Marianne" w:hAnsi="Marianne"/>
        </w:rPr>
      </w:r>
      <w:r w:rsidR="0018359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BD48DFE" w14:textId="77777777" w:rsidR="00ED3354" w:rsidRDefault="00ED3354">
      <w:pPr>
        <w:ind w:left="567"/>
        <w:jc w:val="both"/>
        <w:rPr>
          <w:rFonts w:ascii="Marianne" w:hAnsi="Marianne" w:cs="Arial"/>
        </w:rPr>
      </w:pPr>
    </w:p>
    <w:p w14:paraId="34581DF2"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83593">
        <w:rPr>
          <w:rFonts w:ascii="Marianne" w:hAnsi="Marianne"/>
        </w:rPr>
      </w:r>
      <w:r w:rsidR="0018359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3818A22" w14:textId="77777777" w:rsidR="00ED3354" w:rsidRDefault="00ED3354">
      <w:pPr>
        <w:ind w:left="567"/>
        <w:jc w:val="both"/>
        <w:rPr>
          <w:rFonts w:ascii="Marianne" w:hAnsi="Marianne" w:cs="Arial"/>
          <w:bCs/>
          <w:sz w:val="22"/>
        </w:rPr>
      </w:pPr>
    </w:p>
    <w:p w14:paraId="0B9CFD31" w14:textId="77777777" w:rsidR="00ED3354" w:rsidRDefault="00ED3354">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0A9F52E" w14:textId="77777777" w:rsidR="00ED3354" w:rsidRDefault="00ED3354">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332F97EA" w14:textId="77777777" w:rsidR="00ED3354" w:rsidRDefault="00ED3354">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3E3BA4F" w14:textId="77777777" w:rsidR="00ED3354" w:rsidRDefault="00ED3354">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26F3B6C" w14:textId="77777777" w:rsidR="00ED3354" w:rsidRDefault="00ED3354">
      <w:pPr>
        <w:spacing w:before="120"/>
        <w:jc w:val="both"/>
        <w:rPr>
          <w:rFonts w:ascii="Marianne" w:hAnsi="Marianne" w:cs="Arial"/>
          <w:sz w:val="22"/>
        </w:rPr>
      </w:pPr>
    </w:p>
    <w:p w14:paraId="50476617" w14:textId="77777777" w:rsidR="00ED3354" w:rsidRDefault="00ED335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3354" w14:paraId="091312A7" w14:textId="77777777">
        <w:trPr>
          <w:trHeight w:val="540"/>
          <w:jc w:val="center"/>
        </w:trPr>
        <w:tc>
          <w:tcPr>
            <w:tcW w:w="1986" w:type="dxa"/>
            <w:shd w:val="clear" w:color="auto" w:fill="CCFFFF"/>
            <w:vAlign w:val="center"/>
          </w:tcPr>
          <w:p w14:paraId="5E24619C" w14:textId="77777777" w:rsidR="00ED3354" w:rsidRDefault="00ED3354">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4C19509" w14:textId="77777777" w:rsidR="00ED3354" w:rsidRDefault="00ED3354">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17F3B50" w14:textId="77777777" w:rsidR="00ED3354" w:rsidRDefault="00ED3354">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ED3354" w14:paraId="08573FE7" w14:textId="77777777">
        <w:trPr>
          <w:trHeight w:val="2218"/>
          <w:jc w:val="center"/>
        </w:trPr>
        <w:tc>
          <w:tcPr>
            <w:tcW w:w="1986" w:type="dxa"/>
            <w:vMerge w:val="restart"/>
            <w:shd w:val="clear" w:color="auto" w:fill="auto"/>
            <w:vAlign w:val="center"/>
          </w:tcPr>
          <w:p w14:paraId="3BBF590D" w14:textId="77777777" w:rsidR="00ED3354" w:rsidRDefault="00ED3354">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6C8188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183593">
              <w:rPr>
                <w:rFonts w:ascii="Marianne" w:eastAsia="MS Gothic" w:hAnsi="Marianne" w:cs="Arial"/>
              </w:rPr>
            </w:r>
            <w:r w:rsidR="00183593">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562029B"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0ACF0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B5D7ED" w14:textId="77777777" w:rsidR="00ED3354" w:rsidRDefault="00ED3354">
            <w:pPr>
              <w:spacing w:beforeLines="40" w:before="96" w:afterLines="40" w:after="96"/>
              <w:ind w:left="170" w:right="170"/>
              <w:jc w:val="both"/>
              <w:rPr>
                <w:rFonts w:ascii="Marianne" w:hAnsi="Marianne" w:cs="Arial"/>
                <w:sz w:val="12"/>
                <w:szCs w:val="16"/>
              </w:rPr>
            </w:pPr>
          </w:p>
          <w:p w14:paraId="7C296D65" w14:textId="77777777" w:rsidR="00ED3354" w:rsidRDefault="00ED3354">
            <w:pPr>
              <w:spacing w:beforeLines="40" w:before="96" w:afterLines="40" w:after="96"/>
              <w:ind w:left="170" w:right="170"/>
              <w:jc w:val="both"/>
              <w:rPr>
                <w:rFonts w:ascii="Marianne" w:hAnsi="Marianne" w:cs="Arial"/>
                <w:sz w:val="12"/>
                <w:szCs w:val="16"/>
              </w:rPr>
            </w:pPr>
          </w:p>
          <w:p w14:paraId="5C56B4C6" w14:textId="77777777" w:rsidR="00ED3354" w:rsidRDefault="00ED3354">
            <w:pPr>
              <w:spacing w:beforeLines="40" w:before="96" w:afterLines="40" w:after="96"/>
              <w:ind w:left="170" w:right="170"/>
              <w:jc w:val="both"/>
              <w:rPr>
                <w:rFonts w:ascii="Marianne" w:hAnsi="Marianne" w:cs="Arial"/>
                <w:sz w:val="12"/>
                <w:szCs w:val="16"/>
              </w:rPr>
            </w:pPr>
          </w:p>
          <w:p w14:paraId="0561FE2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B5FD910" w14:textId="77777777" w:rsidR="00ED3354" w:rsidRDefault="00ED3354">
            <w:pPr>
              <w:spacing w:beforeLines="40" w:before="96" w:afterLines="40" w:after="96"/>
              <w:ind w:right="170"/>
              <w:rPr>
                <w:rFonts w:ascii="Marianne" w:hAnsi="Marianne" w:cs="Arial"/>
                <w:sz w:val="12"/>
                <w:szCs w:val="16"/>
              </w:rPr>
            </w:pPr>
          </w:p>
          <w:p w14:paraId="47170BCF" w14:textId="77777777" w:rsidR="00ED3354" w:rsidRDefault="00ED3354">
            <w:pPr>
              <w:spacing w:beforeLines="40" w:before="96" w:afterLines="40" w:after="96"/>
              <w:ind w:right="170"/>
              <w:rPr>
                <w:rFonts w:ascii="Marianne" w:hAnsi="Marianne" w:cs="Arial"/>
                <w:sz w:val="12"/>
                <w:szCs w:val="16"/>
              </w:rPr>
            </w:pPr>
          </w:p>
          <w:p w14:paraId="5A2CEB99" w14:textId="77777777" w:rsidR="00ED3354" w:rsidRDefault="00ED3354">
            <w:pPr>
              <w:spacing w:beforeLines="40" w:before="96" w:afterLines="40" w:after="96"/>
              <w:ind w:right="170"/>
              <w:rPr>
                <w:rFonts w:ascii="Marianne" w:hAnsi="Marianne" w:cs="Arial"/>
                <w:sz w:val="12"/>
                <w:szCs w:val="16"/>
              </w:rPr>
            </w:pPr>
          </w:p>
        </w:tc>
      </w:tr>
      <w:tr w:rsidR="00ED3354" w14:paraId="0460D256" w14:textId="77777777">
        <w:trPr>
          <w:trHeight w:val="3555"/>
          <w:jc w:val="center"/>
        </w:trPr>
        <w:tc>
          <w:tcPr>
            <w:tcW w:w="1986" w:type="dxa"/>
            <w:vMerge/>
            <w:shd w:val="clear" w:color="auto" w:fill="auto"/>
            <w:vAlign w:val="center"/>
          </w:tcPr>
          <w:p w14:paraId="163B22F0"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75B8167E"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183593">
              <w:rPr>
                <w:rFonts w:ascii="Marianne" w:eastAsia="MS Gothic" w:hAnsi="Marianne" w:cs="Arial"/>
              </w:rPr>
            </w:r>
            <w:r w:rsidR="00183593">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243E0A7"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10E2A5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AB32E" w14:textId="77777777" w:rsidR="00ED3354" w:rsidRDefault="00ED3354">
            <w:pPr>
              <w:spacing w:beforeLines="40" w:before="96" w:afterLines="40" w:after="96"/>
              <w:ind w:left="170" w:right="170"/>
              <w:jc w:val="both"/>
              <w:rPr>
                <w:rFonts w:ascii="Marianne" w:hAnsi="Marianne" w:cs="Arial"/>
                <w:sz w:val="12"/>
                <w:szCs w:val="16"/>
              </w:rPr>
            </w:pPr>
          </w:p>
          <w:p w14:paraId="4938BD75" w14:textId="77777777" w:rsidR="00ED3354" w:rsidRDefault="00ED3354">
            <w:pPr>
              <w:spacing w:beforeLines="40" w:before="96" w:afterLines="40" w:after="96"/>
              <w:ind w:left="170" w:right="170"/>
              <w:jc w:val="both"/>
              <w:rPr>
                <w:rFonts w:ascii="Marianne" w:hAnsi="Marianne" w:cs="Arial"/>
                <w:sz w:val="12"/>
                <w:szCs w:val="16"/>
              </w:rPr>
            </w:pPr>
          </w:p>
          <w:p w14:paraId="20C911DD" w14:textId="77777777" w:rsidR="00ED3354" w:rsidRDefault="00ED3354">
            <w:pPr>
              <w:spacing w:beforeLines="40" w:before="96" w:afterLines="40" w:after="96"/>
              <w:ind w:left="170" w:right="170"/>
              <w:jc w:val="both"/>
              <w:rPr>
                <w:rFonts w:ascii="Marianne" w:hAnsi="Marianne" w:cs="Arial"/>
                <w:sz w:val="12"/>
                <w:szCs w:val="16"/>
              </w:rPr>
            </w:pPr>
          </w:p>
          <w:p w14:paraId="5CBF156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9A46975" w14:textId="77777777" w:rsidR="00ED3354" w:rsidRDefault="00ED3354">
            <w:pPr>
              <w:spacing w:beforeLines="40" w:before="96" w:afterLines="40" w:after="96"/>
              <w:ind w:right="170"/>
              <w:rPr>
                <w:rFonts w:ascii="Marianne" w:hAnsi="Marianne" w:cs="Arial"/>
                <w:sz w:val="12"/>
                <w:szCs w:val="16"/>
              </w:rPr>
            </w:pPr>
          </w:p>
          <w:p w14:paraId="236E75F6" w14:textId="77777777" w:rsidR="00ED3354" w:rsidRDefault="00ED3354">
            <w:pPr>
              <w:spacing w:beforeLines="40" w:before="96" w:afterLines="40" w:after="96"/>
              <w:ind w:right="170"/>
              <w:rPr>
                <w:rFonts w:ascii="Marianne" w:hAnsi="Marianne" w:cs="Arial"/>
                <w:sz w:val="12"/>
                <w:szCs w:val="16"/>
              </w:rPr>
            </w:pPr>
          </w:p>
          <w:p w14:paraId="5FB02AA5" w14:textId="77777777" w:rsidR="00ED3354" w:rsidRDefault="00ED3354">
            <w:pPr>
              <w:spacing w:beforeLines="40" w:before="96" w:afterLines="40" w:after="96"/>
              <w:ind w:right="170"/>
              <w:rPr>
                <w:rFonts w:ascii="Marianne" w:hAnsi="Marianne" w:cs="Arial"/>
                <w:sz w:val="12"/>
                <w:szCs w:val="16"/>
              </w:rPr>
            </w:pPr>
          </w:p>
        </w:tc>
      </w:tr>
      <w:tr w:rsidR="00ED3354" w14:paraId="15CBC902" w14:textId="77777777">
        <w:trPr>
          <w:trHeight w:val="4455"/>
          <w:jc w:val="center"/>
        </w:trPr>
        <w:tc>
          <w:tcPr>
            <w:tcW w:w="1986" w:type="dxa"/>
            <w:vMerge/>
            <w:shd w:val="clear" w:color="auto" w:fill="auto"/>
            <w:vAlign w:val="center"/>
          </w:tcPr>
          <w:p w14:paraId="1171F148"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5B4207EF"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183593">
              <w:rPr>
                <w:rFonts w:ascii="Marianne" w:eastAsia="MS Gothic" w:hAnsi="Marianne" w:cs="Arial"/>
              </w:rPr>
            </w:r>
            <w:r w:rsidR="00183593">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F373F2F"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7F9C01"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B90B978" w14:textId="77777777" w:rsidR="00ED3354" w:rsidRDefault="00ED3354">
            <w:pPr>
              <w:spacing w:beforeLines="40" w:before="96" w:afterLines="40" w:after="96"/>
              <w:ind w:left="170" w:right="170"/>
              <w:jc w:val="both"/>
              <w:rPr>
                <w:rFonts w:ascii="Marianne" w:hAnsi="Marianne" w:cs="Arial"/>
                <w:sz w:val="12"/>
                <w:szCs w:val="16"/>
              </w:rPr>
            </w:pPr>
          </w:p>
          <w:p w14:paraId="1A27E1AD" w14:textId="77777777" w:rsidR="00ED3354" w:rsidRDefault="00ED3354">
            <w:pPr>
              <w:spacing w:beforeLines="40" w:before="96" w:afterLines="40" w:after="96"/>
              <w:ind w:left="170" w:right="170"/>
              <w:jc w:val="both"/>
              <w:rPr>
                <w:rFonts w:ascii="Marianne" w:hAnsi="Marianne" w:cs="Arial"/>
                <w:sz w:val="12"/>
                <w:szCs w:val="16"/>
              </w:rPr>
            </w:pPr>
          </w:p>
          <w:p w14:paraId="07095C5A" w14:textId="77777777" w:rsidR="00ED3354" w:rsidRDefault="00ED3354">
            <w:pPr>
              <w:spacing w:beforeLines="40" w:before="96" w:afterLines="40" w:after="96"/>
              <w:ind w:left="170" w:right="170"/>
              <w:jc w:val="both"/>
              <w:rPr>
                <w:rFonts w:ascii="Marianne" w:hAnsi="Marianne" w:cs="Arial"/>
                <w:sz w:val="12"/>
                <w:szCs w:val="16"/>
              </w:rPr>
            </w:pPr>
          </w:p>
          <w:p w14:paraId="0D28AC82"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C6EB976" w14:textId="77777777" w:rsidR="00ED3354" w:rsidRDefault="00ED3354">
            <w:pPr>
              <w:spacing w:beforeLines="40" w:before="96" w:afterLines="40" w:after="96"/>
              <w:ind w:right="170"/>
              <w:rPr>
                <w:rFonts w:ascii="Marianne" w:hAnsi="Marianne" w:cs="Arial"/>
                <w:sz w:val="12"/>
                <w:szCs w:val="16"/>
              </w:rPr>
            </w:pPr>
          </w:p>
          <w:p w14:paraId="6ECDD395" w14:textId="77777777" w:rsidR="00ED3354" w:rsidRDefault="00ED3354">
            <w:pPr>
              <w:spacing w:beforeLines="40" w:before="96" w:afterLines="40" w:after="96"/>
              <w:ind w:right="170"/>
              <w:rPr>
                <w:rFonts w:ascii="Marianne" w:hAnsi="Marianne" w:cs="Arial"/>
                <w:sz w:val="12"/>
                <w:szCs w:val="16"/>
              </w:rPr>
            </w:pPr>
          </w:p>
          <w:p w14:paraId="693AF4BC" w14:textId="77777777" w:rsidR="00ED3354" w:rsidRDefault="00ED3354">
            <w:pPr>
              <w:spacing w:beforeLines="40" w:before="96" w:afterLines="40" w:after="96"/>
              <w:ind w:right="170"/>
              <w:rPr>
                <w:rFonts w:ascii="Marianne" w:hAnsi="Marianne" w:cs="Arial"/>
                <w:sz w:val="12"/>
                <w:szCs w:val="16"/>
              </w:rPr>
            </w:pPr>
          </w:p>
        </w:tc>
      </w:tr>
      <w:tr w:rsidR="00ED3354" w14:paraId="6D0E9446" w14:textId="77777777">
        <w:trPr>
          <w:trHeight w:val="1785"/>
          <w:jc w:val="center"/>
        </w:trPr>
        <w:tc>
          <w:tcPr>
            <w:tcW w:w="1986" w:type="dxa"/>
            <w:shd w:val="clear" w:color="auto" w:fill="auto"/>
            <w:vAlign w:val="center"/>
          </w:tcPr>
          <w:p w14:paraId="45EB1D1B" w14:textId="77777777" w:rsidR="00ED3354" w:rsidRDefault="00ED3354">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7C8644E" w14:textId="77777777" w:rsidR="00ED3354" w:rsidRDefault="00ED335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183593">
              <w:rPr>
                <w:rFonts w:ascii="Marianne" w:hAnsi="Marianne" w:cs="Arial"/>
              </w:rPr>
            </w:r>
            <w:r w:rsidR="00183593">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DBCF9D4"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C8E64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737D8DD" w14:textId="77777777" w:rsidR="00ED3354" w:rsidRDefault="00ED3354">
            <w:pPr>
              <w:spacing w:beforeLines="40" w:before="96" w:afterLines="40" w:after="96"/>
              <w:ind w:left="170" w:right="170"/>
              <w:jc w:val="both"/>
              <w:rPr>
                <w:rFonts w:ascii="Marianne" w:hAnsi="Marianne" w:cs="Arial"/>
                <w:sz w:val="12"/>
                <w:szCs w:val="16"/>
              </w:rPr>
            </w:pPr>
          </w:p>
          <w:p w14:paraId="2487554D" w14:textId="77777777" w:rsidR="00ED3354" w:rsidRDefault="00ED3354">
            <w:pPr>
              <w:spacing w:beforeLines="40" w:before="96" w:afterLines="40" w:after="96"/>
              <w:ind w:left="170" w:right="170"/>
              <w:jc w:val="both"/>
              <w:rPr>
                <w:rFonts w:ascii="Marianne" w:hAnsi="Marianne" w:cs="Arial"/>
                <w:sz w:val="12"/>
                <w:szCs w:val="16"/>
              </w:rPr>
            </w:pPr>
          </w:p>
          <w:p w14:paraId="76E03B98" w14:textId="77777777" w:rsidR="00ED3354" w:rsidRDefault="00ED3354">
            <w:pPr>
              <w:spacing w:beforeLines="40" w:before="96" w:afterLines="40" w:after="96"/>
              <w:ind w:left="170" w:right="170"/>
              <w:jc w:val="both"/>
              <w:rPr>
                <w:rFonts w:ascii="Marianne" w:hAnsi="Marianne" w:cs="Arial"/>
                <w:sz w:val="12"/>
                <w:szCs w:val="16"/>
              </w:rPr>
            </w:pPr>
          </w:p>
          <w:p w14:paraId="135B2125"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1343B6" w14:textId="77777777" w:rsidR="00ED3354" w:rsidRDefault="00ED3354">
            <w:pPr>
              <w:spacing w:beforeLines="40" w:before="96" w:afterLines="40" w:after="96"/>
              <w:ind w:right="170"/>
              <w:rPr>
                <w:rFonts w:ascii="Marianne" w:hAnsi="Marianne" w:cs="Arial"/>
                <w:sz w:val="12"/>
                <w:szCs w:val="16"/>
              </w:rPr>
            </w:pPr>
          </w:p>
          <w:p w14:paraId="40196A98" w14:textId="77777777" w:rsidR="00ED3354" w:rsidRDefault="00ED3354">
            <w:pPr>
              <w:spacing w:beforeLines="40" w:before="96" w:afterLines="40" w:after="96"/>
              <w:ind w:right="170"/>
              <w:rPr>
                <w:rFonts w:ascii="Marianne" w:hAnsi="Marianne" w:cs="Arial"/>
                <w:sz w:val="12"/>
                <w:szCs w:val="16"/>
              </w:rPr>
            </w:pPr>
          </w:p>
          <w:p w14:paraId="2A1B1C04" w14:textId="77777777" w:rsidR="00ED3354" w:rsidRDefault="00ED3354">
            <w:pPr>
              <w:spacing w:beforeLines="40" w:before="96" w:afterLines="40" w:after="96"/>
              <w:ind w:right="170"/>
              <w:rPr>
                <w:rFonts w:ascii="Marianne" w:hAnsi="Marianne" w:cs="Arial"/>
                <w:sz w:val="12"/>
                <w:szCs w:val="16"/>
              </w:rPr>
            </w:pPr>
          </w:p>
        </w:tc>
      </w:tr>
      <w:tr w:rsidR="00ED3354" w14:paraId="395C88BB" w14:textId="77777777">
        <w:trPr>
          <w:trHeight w:val="3615"/>
          <w:jc w:val="center"/>
        </w:trPr>
        <w:tc>
          <w:tcPr>
            <w:tcW w:w="1986" w:type="dxa"/>
            <w:shd w:val="clear" w:color="auto" w:fill="auto"/>
            <w:vAlign w:val="center"/>
          </w:tcPr>
          <w:p w14:paraId="635B44ED" w14:textId="77777777" w:rsidR="00ED3354" w:rsidRDefault="00ED3354">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F702FE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183593">
              <w:rPr>
                <w:rFonts w:ascii="Marianne" w:eastAsia="MS Gothic" w:hAnsi="Marianne" w:cs="Arial"/>
              </w:rPr>
            </w:r>
            <w:r w:rsidR="00183593">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DEAC221"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264694"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16E6665" w14:textId="77777777" w:rsidR="00ED3354" w:rsidRDefault="00ED3354">
            <w:pPr>
              <w:spacing w:beforeLines="40" w:before="96" w:afterLines="40" w:after="96"/>
              <w:ind w:left="170" w:right="170"/>
              <w:jc w:val="both"/>
              <w:rPr>
                <w:rFonts w:ascii="Marianne" w:hAnsi="Marianne" w:cs="Arial"/>
                <w:sz w:val="12"/>
                <w:szCs w:val="16"/>
              </w:rPr>
            </w:pPr>
          </w:p>
          <w:p w14:paraId="135B073D" w14:textId="77777777" w:rsidR="00ED3354" w:rsidRDefault="00ED3354">
            <w:pPr>
              <w:spacing w:beforeLines="40" w:before="96" w:afterLines="40" w:after="96"/>
              <w:ind w:left="170" w:right="170"/>
              <w:jc w:val="both"/>
              <w:rPr>
                <w:rFonts w:ascii="Marianne" w:hAnsi="Marianne" w:cs="Arial"/>
                <w:sz w:val="12"/>
                <w:szCs w:val="16"/>
              </w:rPr>
            </w:pPr>
          </w:p>
          <w:p w14:paraId="26315AC5" w14:textId="77777777" w:rsidR="00ED3354" w:rsidRDefault="00ED3354">
            <w:pPr>
              <w:spacing w:beforeLines="40" w:before="96" w:afterLines="40" w:after="96"/>
              <w:ind w:left="170" w:right="170"/>
              <w:jc w:val="both"/>
              <w:rPr>
                <w:rFonts w:ascii="Marianne" w:hAnsi="Marianne" w:cs="Arial"/>
                <w:sz w:val="12"/>
                <w:szCs w:val="16"/>
              </w:rPr>
            </w:pPr>
          </w:p>
          <w:p w14:paraId="4E74067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428E755" w14:textId="77777777" w:rsidR="00ED3354" w:rsidRDefault="00ED3354">
            <w:pPr>
              <w:spacing w:beforeLines="40" w:before="96" w:afterLines="40" w:after="96"/>
              <w:ind w:right="170"/>
              <w:rPr>
                <w:rFonts w:ascii="Marianne" w:hAnsi="Marianne" w:cs="Arial"/>
                <w:sz w:val="12"/>
                <w:szCs w:val="16"/>
              </w:rPr>
            </w:pPr>
          </w:p>
          <w:p w14:paraId="403F9B7E" w14:textId="77777777" w:rsidR="00ED3354" w:rsidRDefault="00ED3354">
            <w:pPr>
              <w:spacing w:beforeLines="40" w:before="96" w:afterLines="40" w:after="96"/>
              <w:ind w:right="170"/>
              <w:rPr>
                <w:rFonts w:ascii="Marianne" w:hAnsi="Marianne" w:cs="Arial"/>
                <w:sz w:val="12"/>
                <w:szCs w:val="16"/>
              </w:rPr>
            </w:pPr>
          </w:p>
          <w:p w14:paraId="633D1507" w14:textId="77777777" w:rsidR="00ED3354" w:rsidRDefault="00ED3354">
            <w:pPr>
              <w:spacing w:beforeLines="40" w:before="96" w:afterLines="40" w:after="96"/>
              <w:ind w:right="170"/>
              <w:rPr>
                <w:rFonts w:ascii="Marianne" w:hAnsi="Marianne" w:cs="Arial"/>
                <w:sz w:val="12"/>
                <w:szCs w:val="16"/>
              </w:rPr>
            </w:pPr>
          </w:p>
        </w:tc>
      </w:tr>
    </w:tbl>
    <w:p w14:paraId="2DF649F2" w14:textId="77777777" w:rsidR="00ED3354" w:rsidRDefault="00ED3354">
      <w:pPr>
        <w:tabs>
          <w:tab w:val="left" w:pos="-142"/>
          <w:tab w:val="left" w:pos="4111"/>
        </w:tabs>
        <w:rPr>
          <w:rFonts w:ascii="Marianne" w:hAnsi="Marianne" w:cs="Arial"/>
          <w:b/>
          <w:bCs/>
          <w:sz w:val="22"/>
          <w:szCs w:val="22"/>
        </w:rPr>
      </w:pPr>
    </w:p>
    <w:p w14:paraId="5C7FA4DA" w14:textId="77777777" w:rsidR="00ED3354" w:rsidRDefault="00ED3354">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7E4142A" w14:textId="77777777" w:rsidR="00ED3354" w:rsidRDefault="00ED3354">
      <w:pPr>
        <w:keepNext/>
        <w:tabs>
          <w:tab w:val="left" w:pos="-142"/>
          <w:tab w:val="left" w:pos="4111"/>
        </w:tabs>
        <w:jc w:val="both"/>
        <w:rPr>
          <w:rFonts w:ascii="Marianne" w:hAnsi="Marianne" w:cs="Arial"/>
          <w:b/>
          <w:bCs/>
          <w:sz w:val="22"/>
          <w:szCs w:val="22"/>
        </w:rPr>
      </w:pPr>
    </w:p>
    <w:p w14:paraId="73E66858" w14:textId="77777777" w:rsidR="00ED3354" w:rsidRDefault="00ED335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3DF70C" w14:textId="77777777" w:rsidR="00ED3354" w:rsidRDefault="00ED3354">
      <w:pPr>
        <w:pStyle w:val="En-tte"/>
        <w:tabs>
          <w:tab w:val="clear" w:pos="4536"/>
          <w:tab w:val="clear" w:pos="9072"/>
          <w:tab w:val="left" w:pos="0"/>
          <w:tab w:val="left" w:pos="2160"/>
        </w:tabs>
        <w:jc w:val="both"/>
        <w:rPr>
          <w:rFonts w:ascii="Marianne" w:hAnsi="Marianne" w:cs="Arial"/>
          <w:i/>
          <w:iCs/>
          <w:sz w:val="16"/>
          <w:szCs w:val="16"/>
        </w:rPr>
      </w:pPr>
    </w:p>
    <w:p w14:paraId="093B639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668AF10"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3910C16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2D90015"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69E51A24"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528C23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7AFFB2B" w14:textId="77777777" w:rsidR="00ED3354" w:rsidRDefault="00ED335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5438122"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9BDA707"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BBDA1C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4F4B1F4" w14:textId="77777777" w:rsidR="00ED3354" w:rsidRDefault="00ED335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A5BA2E1" w14:textId="77777777" w:rsidR="00ED3354" w:rsidRDefault="00ED3354">
      <w:pPr>
        <w:pStyle w:val="En-tte"/>
        <w:tabs>
          <w:tab w:val="left" w:pos="2160"/>
        </w:tabs>
        <w:ind w:left="284"/>
        <w:jc w:val="both"/>
        <w:rPr>
          <w:rFonts w:ascii="Marianne" w:hAnsi="Marianne" w:cs="Arial"/>
          <w:iCs/>
          <w:sz w:val="16"/>
          <w:szCs w:val="18"/>
        </w:rPr>
      </w:pPr>
    </w:p>
    <w:p w14:paraId="78843EEB" w14:textId="77777777" w:rsidR="00ED3354" w:rsidRDefault="00ED3354">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46EAB85" w14:textId="77777777" w:rsidR="00ED3354" w:rsidRDefault="00ED3354">
      <w:pPr>
        <w:pStyle w:val="En-tte"/>
        <w:ind w:left="993"/>
        <w:jc w:val="both"/>
        <w:rPr>
          <w:rFonts w:ascii="Marianne" w:hAnsi="Marianne" w:cs="Arial"/>
          <w:iCs/>
          <w:sz w:val="16"/>
          <w:szCs w:val="18"/>
        </w:rPr>
      </w:pPr>
    </w:p>
    <w:p w14:paraId="24B6C165" w14:textId="77777777" w:rsidR="00ED3354" w:rsidRDefault="00ED3354">
      <w:pPr>
        <w:pStyle w:val="En-tte"/>
        <w:ind w:left="993"/>
        <w:jc w:val="both"/>
        <w:rPr>
          <w:rFonts w:ascii="Marianne" w:hAnsi="Marianne" w:cs="Arial"/>
          <w:iCs/>
          <w:sz w:val="16"/>
          <w:szCs w:val="18"/>
        </w:rPr>
      </w:pPr>
    </w:p>
    <w:p w14:paraId="1225FC63" w14:textId="77777777" w:rsidR="00ED3354" w:rsidRDefault="00ED335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6501A63" w14:textId="77777777" w:rsidR="00ED3354" w:rsidRDefault="00ED3354">
      <w:pPr>
        <w:pStyle w:val="En-tte"/>
        <w:tabs>
          <w:tab w:val="left" w:pos="0"/>
          <w:tab w:val="left" w:pos="2160"/>
        </w:tabs>
        <w:ind w:left="993"/>
        <w:jc w:val="both"/>
        <w:rPr>
          <w:rFonts w:ascii="Marianne" w:hAnsi="Marianne" w:cs="Arial"/>
          <w:iCs/>
          <w:sz w:val="16"/>
          <w:szCs w:val="18"/>
        </w:rPr>
      </w:pPr>
    </w:p>
    <w:p w14:paraId="5A111930" w14:textId="77777777" w:rsidR="00ED3354" w:rsidRDefault="00ED3354">
      <w:pPr>
        <w:pStyle w:val="En-tte"/>
        <w:tabs>
          <w:tab w:val="left" w:pos="0"/>
          <w:tab w:val="left" w:pos="2160"/>
        </w:tabs>
        <w:ind w:left="993"/>
        <w:jc w:val="both"/>
        <w:rPr>
          <w:rFonts w:ascii="Marianne" w:hAnsi="Marianne" w:cs="Arial"/>
          <w:iCs/>
          <w:sz w:val="16"/>
          <w:szCs w:val="18"/>
        </w:rPr>
      </w:pPr>
    </w:p>
    <w:p w14:paraId="5D001C61" w14:textId="77777777" w:rsidR="00ED3354" w:rsidRDefault="00ED3354">
      <w:pPr>
        <w:pStyle w:val="En-tte"/>
        <w:tabs>
          <w:tab w:val="left" w:pos="0"/>
          <w:tab w:val="left" w:pos="2160"/>
        </w:tabs>
        <w:ind w:left="993"/>
        <w:jc w:val="both"/>
        <w:rPr>
          <w:rFonts w:ascii="Arial" w:hAnsi="Arial" w:cs="Arial"/>
          <w:iCs/>
          <w:sz w:val="16"/>
          <w:szCs w:val="18"/>
        </w:rPr>
      </w:pPr>
    </w:p>
    <w:p w14:paraId="684D9C30" w14:textId="77777777" w:rsidR="00ED3354" w:rsidRDefault="00ED3354">
      <w:pPr>
        <w:pStyle w:val="En-tte"/>
        <w:tabs>
          <w:tab w:val="left" w:pos="0"/>
          <w:tab w:val="left" w:pos="2160"/>
        </w:tabs>
        <w:ind w:left="993"/>
        <w:jc w:val="both"/>
        <w:rPr>
          <w:rFonts w:ascii="Arial" w:hAnsi="Arial" w:cs="Arial"/>
          <w:iCs/>
          <w:sz w:val="16"/>
          <w:szCs w:val="18"/>
        </w:rPr>
      </w:pPr>
    </w:p>
    <w:p w14:paraId="046DCD4F" w14:textId="77777777" w:rsidR="00ED3354" w:rsidRDefault="00ED335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36A0A7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161F7A7A"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83593">
        <w:rPr>
          <w:rFonts w:ascii="Marianne" w:hAnsi="Marianne"/>
        </w:rPr>
      </w:r>
      <w:r w:rsidR="0018359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50AA6399" w14:textId="77777777" w:rsidR="00ED3354" w:rsidRDefault="00ED335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BBD726" w14:textId="77777777" w:rsidR="00ED3354" w:rsidRDefault="00ED3354">
      <w:pPr>
        <w:tabs>
          <w:tab w:val="left" w:pos="-142"/>
          <w:tab w:val="left" w:pos="4111"/>
        </w:tabs>
        <w:rPr>
          <w:rFonts w:ascii="Marianne" w:hAnsi="Marianne" w:cs="Arial"/>
          <w:b/>
          <w:bCs/>
          <w:sz w:val="22"/>
          <w:szCs w:val="22"/>
        </w:rPr>
      </w:pPr>
    </w:p>
    <w:p w14:paraId="48399C3A" w14:textId="77777777" w:rsidR="00D148D9" w:rsidRDefault="00D148D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D148D9" w14:paraId="48FFB69F" w14:textId="77777777" w:rsidTr="00595519">
        <w:trPr>
          <w:trHeight w:val="629"/>
        </w:trPr>
        <w:tc>
          <w:tcPr>
            <w:tcW w:w="9747" w:type="dxa"/>
            <w:shd w:val="clear" w:color="auto" w:fill="465F9D"/>
          </w:tcPr>
          <w:p w14:paraId="652B4B96" w14:textId="77777777" w:rsidR="00D148D9" w:rsidRDefault="00D148D9" w:rsidP="00595519">
            <w:pPr>
              <w:jc w:val="both"/>
              <w:rPr>
                <w:rFonts w:ascii="Marianne" w:hAnsi="Marianne" w:cs="Arial"/>
                <w:b/>
                <w:bCs/>
                <w:color w:val="FFFFFF"/>
                <w:sz w:val="22"/>
                <w:szCs w:val="22"/>
              </w:rPr>
            </w:pPr>
            <w:r w:rsidRPr="00D148D9">
              <w:rPr>
                <w:rFonts w:ascii="Marianne" w:hAnsi="Marianne" w:cs="Arial"/>
                <w:b/>
                <w:bCs/>
                <w:color w:val="FFFFFF"/>
                <w:sz w:val="22"/>
                <w:szCs w:val="22"/>
              </w:rPr>
              <w:t>D - Renseignements relatifs à la situation administrative ou juridique du candidat individuel ou du membre du groupement.</w:t>
            </w:r>
          </w:p>
        </w:tc>
      </w:tr>
    </w:tbl>
    <w:p w14:paraId="150DD8A4" w14:textId="77777777" w:rsidR="00D148D9" w:rsidRDefault="00D148D9">
      <w:pPr>
        <w:tabs>
          <w:tab w:val="left" w:pos="-142"/>
          <w:tab w:val="left" w:pos="4111"/>
        </w:tabs>
        <w:rPr>
          <w:rFonts w:ascii="Marianne" w:hAnsi="Marianne" w:cs="Arial"/>
          <w:b/>
          <w:bCs/>
          <w:sz w:val="22"/>
          <w:szCs w:val="22"/>
        </w:rPr>
      </w:pPr>
    </w:p>
    <w:p w14:paraId="4F3CCE1D" w14:textId="77777777" w:rsidR="00D148D9" w:rsidRPr="00FC53DE" w:rsidRDefault="00D148D9" w:rsidP="00D148D9">
      <w:pPr>
        <w:tabs>
          <w:tab w:val="left" w:pos="576"/>
          <w:tab w:val="right" w:pos="7200"/>
          <w:tab w:val="right" w:leader="dot" w:pos="10080"/>
        </w:tabs>
        <w:jc w:val="both"/>
        <w:rPr>
          <w:rFonts w:ascii="Arial" w:hAnsi="Arial" w:cs="Arial"/>
          <w:i/>
        </w:rPr>
      </w:pPr>
      <w:r w:rsidRPr="00FC53DE">
        <w:rPr>
          <w:rFonts w:ascii="Arial" w:hAnsi="Arial" w:cs="Arial"/>
          <w:b/>
          <w:bCs/>
        </w:rPr>
        <w:t>Le candidat fait-il l’objet d’une procédure de redressement judiciaire ou d’une procédure étrangère équivalente ?</w:t>
      </w:r>
    </w:p>
    <w:p w14:paraId="6ABC13C3" w14:textId="77777777" w:rsidR="00D148D9" w:rsidRPr="00FC53DE" w:rsidRDefault="00D148D9" w:rsidP="00D148D9">
      <w:pPr>
        <w:spacing w:before="120" w:after="120"/>
        <w:rPr>
          <w:rFonts w:ascii="Arial" w:hAnsi="Arial" w:cs="Arial"/>
        </w:rPr>
      </w:pPr>
      <w:r w:rsidRPr="00FC53DE">
        <w:rPr>
          <w:rFonts w:ascii="Arial" w:hAnsi="Arial" w:cs="Arial"/>
          <w:i/>
        </w:rPr>
        <w:t>(Cocher la case correspondante.)</w:t>
      </w:r>
    </w:p>
    <w:p w14:paraId="4C4F08E4" w14:textId="77777777" w:rsidR="00D148D9" w:rsidRPr="00FC53DE"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t xml:space="preserve"> NON  </w:t>
      </w:r>
      <w:r w:rsidRPr="00FC53DE">
        <w:fldChar w:fldCharType="begin">
          <w:ffData>
            <w:name w:val=""/>
            <w:enabled/>
            <w:calcOnExit w:val="0"/>
            <w:checkBox>
              <w:size w:val="20"/>
              <w:default w:val="0"/>
            </w:checkBox>
          </w:ffData>
        </w:fldChar>
      </w:r>
      <w:r w:rsidRPr="00FC53DE">
        <w:instrText xml:space="preserve"> FORMCHECKBOX </w:instrText>
      </w:r>
      <w:r w:rsidR="00183593">
        <w:fldChar w:fldCharType="separate"/>
      </w:r>
      <w:r w:rsidRPr="00FC53DE">
        <w:fldChar w:fldCharType="end"/>
      </w:r>
      <w:r w:rsidRPr="00FC53DE">
        <w:rPr>
          <w:rFonts w:ascii="Arial" w:hAnsi="Arial" w:cs="Arial"/>
        </w:rPr>
        <w:t xml:space="preserve">  </w:t>
      </w:r>
      <w:r w:rsidRPr="00FC53DE">
        <w:rPr>
          <w:rFonts w:ascii="Arial" w:hAnsi="Arial" w:cs="Arial"/>
        </w:rPr>
        <w:tab/>
        <w:t xml:space="preserve">OUI  </w:t>
      </w:r>
      <w:r w:rsidRPr="00FC53DE">
        <w:fldChar w:fldCharType="begin">
          <w:ffData>
            <w:name w:val=""/>
            <w:enabled/>
            <w:calcOnExit w:val="0"/>
            <w:checkBox>
              <w:size w:val="20"/>
              <w:default w:val="0"/>
            </w:checkBox>
          </w:ffData>
        </w:fldChar>
      </w:r>
      <w:r w:rsidRPr="00FC53DE">
        <w:instrText xml:space="preserve"> FORMCHECKBOX </w:instrText>
      </w:r>
      <w:r w:rsidR="00183593">
        <w:fldChar w:fldCharType="separate"/>
      </w:r>
      <w:r w:rsidRPr="00FC53DE">
        <w:fldChar w:fldCharType="end"/>
      </w:r>
      <w:r w:rsidRPr="00FC53DE">
        <w:t xml:space="preserve">  </w:t>
      </w:r>
    </w:p>
    <w:p w14:paraId="0F14DFA2" w14:textId="77777777" w:rsidR="00D148D9" w:rsidRPr="00D148D9"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r>
      <w:r w:rsidRPr="00FC53DE">
        <w:rPr>
          <w:rFonts w:ascii="Arial" w:hAnsi="Arial" w:cs="Arial"/>
        </w:rPr>
        <w:tab/>
      </w:r>
      <w:r w:rsidRPr="00FC53DE">
        <w:rPr>
          <w:rFonts w:ascii="Arial" w:hAnsi="Arial" w:cs="Arial"/>
          <w:i/>
          <w:iCs/>
        </w:rPr>
        <w:t>(Dans l’affirmative, joindre la copie du jugement correspondant.)</w:t>
      </w:r>
    </w:p>
    <w:tbl>
      <w:tblPr>
        <w:tblW w:w="9747" w:type="dxa"/>
        <w:shd w:val="clear" w:color="auto" w:fill="465F9D"/>
        <w:tblLook w:val="04A0" w:firstRow="1" w:lastRow="0" w:firstColumn="1" w:lastColumn="0" w:noHBand="0" w:noVBand="1"/>
      </w:tblPr>
      <w:tblGrid>
        <w:gridCol w:w="9747"/>
      </w:tblGrid>
      <w:tr w:rsidR="00ED3354" w14:paraId="16B5A52A" w14:textId="77777777">
        <w:trPr>
          <w:trHeight w:val="629"/>
        </w:trPr>
        <w:tc>
          <w:tcPr>
            <w:tcW w:w="9747" w:type="dxa"/>
            <w:shd w:val="clear" w:color="auto" w:fill="465F9D"/>
          </w:tcPr>
          <w:p w14:paraId="2ED4044C" w14:textId="77777777" w:rsidR="00ED3354" w:rsidRDefault="00ED3354">
            <w:pPr>
              <w:jc w:val="both"/>
              <w:rPr>
                <w:rFonts w:ascii="Marianne" w:hAnsi="Marianne" w:cs="Arial"/>
                <w:b/>
                <w:bCs/>
                <w:color w:val="FFFFFF"/>
                <w:sz w:val="22"/>
                <w:szCs w:val="22"/>
              </w:rPr>
            </w:pPr>
            <w:bookmarkStart w:id="5" w:name="_Hlk167788990"/>
            <w:r>
              <w:rPr>
                <w:rFonts w:ascii="Marianne" w:hAnsi="Marianne" w:cs="Arial"/>
                <w:b/>
                <w:bCs/>
                <w:color w:val="FFFFFF"/>
                <w:sz w:val="22"/>
                <w:szCs w:val="22"/>
              </w:rPr>
              <w:lastRenderedPageBreak/>
              <w:t>E - Renseignements relatifs à l’aptitude à exercer l’activité professionnelle concernée par le contrat</w:t>
            </w:r>
          </w:p>
        </w:tc>
      </w:tr>
      <w:bookmarkEnd w:id="5"/>
    </w:tbl>
    <w:p w14:paraId="518DEFA8" w14:textId="77777777" w:rsidR="00ED3354" w:rsidRDefault="00ED3354">
      <w:pPr>
        <w:tabs>
          <w:tab w:val="left" w:pos="-142"/>
          <w:tab w:val="left" w:pos="4111"/>
        </w:tabs>
        <w:rPr>
          <w:rFonts w:ascii="Marianne" w:hAnsi="Marianne" w:cs="Arial"/>
          <w:b/>
          <w:bCs/>
          <w:sz w:val="22"/>
          <w:szCs w:val="22"/>
        </w:rPr>
      </w:pPr>
    </w:p>
    <w:p w14:paraId="4D2FF119" w14:textId="77777777" w:rsidR="00ED3354" w:rsidRDefault="00ED335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412998" w14:textId="77777777" w:rsidR="00ED3354" w:rsidRDefault="00ED335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5E57A12" w14:textId="77777777" w:rsidR="00ED3354" w:rsidRDefault="00ED3354">
      <w:pPr>
        <w:rPr>
          <w:rFonts w:ascii="Marianne" w:hAnsi="Marianne" w:cs="Arial"/>
        </w:rPr>
      </w:pPr>
    </w:p>
    <w:p w14:paraId="3F88D3D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F32B324" w14:textId="77777777" w:rsidR="00ED3354" w:rsidRDefault="00ED3354">
      <w:pPr>
        <w:jc w:val="both"/>
        <w:rPr>
          <w:rFonts w:ascii="Marianne" w:hAnsi="Marianne" w:cs="Arial"/>
          <w:i/>
          <w:sz w:val="18"/>
        </w:rPr>
      </w:pPr>
    </w:p>
    <w:p w14:paraId="570F7173" w14:textId="77777777" w:rsidR="00ED3354" w:rsidRDefault="00ED3354">
      <w:pPr>
        <w:jc w:val="both"/>
        <w:rPr>
          <w:rFonts w:ascii="Marianne" w:hAnsi="Marianne" w:cs="Arial"/>
          <w:i/>
          <w:sz w:val="18"/>
        </w:rPr>
      </w:pPr>
    </w:p>
    <w:p w14:paraId="06802EE9" w14:textId="77777777" w:rsidR="00ED3354" w:rsidRDefault="00ED3354">
      <w:pPr>
        <w:jc w:val="both"/>
        <w:rPr>
          <w:rFonts w:ascii="Marianne" w:hAnsi="Marianne" w:cs="Arial"/>
          <w:i/>
          <w:sz w:val="18"/>
        </w:rPr>
      </w:pPr>
    </w:p>
    <w:p w14:paraId="7E9443DB" w14:textId="77777777" w:rsidR="00ED3354" w:rsidRDefault="00ED3354">
      <w:pPr>
        <w:jc w:val="both"/>
        <w:rPr>
          <w:rFonts w:ascii="Marianne" w:hAnsi="Marianne" w:cs="Arial"/>
          <w:i/>
          <w:sz w:val="18"/>
        </w:rPr>
      </w:pPr>
    </w:p>
    <w:p w14:paraId="18FC3700" w14:textId="77777777" w:rsidR="00ED3354" w:rsidRDefault="00ED3354">
      <w:pPr>
        <w:jc w:val="both"/>
        <w:rPr>
          <w:rFonts w:ascii="Marianne" w:hAnsi="Marianne" w:cs="Arial"/>
          <w:i/>
          <w:sz w:val="18"/>
        </w:rPr>
      </w:pPr>
    </w:p>
    <w:p w14:paraId="1ED6BA04" w14:textId="77777777" w:rsidR="00ED3354" w:rsidRDefault="00ED3354">
      <w:pPr>
        <w:jc w:val="both"/>
        <w:rPr>
          <w:rFonts w:ascii="Marianne" w:hAnsi="Marianne" w:cs="Arial"/>
          <w:i/>
          <w:sz w:val="18"/>
        </w:rPr>
      </w:pPr>
    </w:p>
    <w:p w14:paraId="2EAAFC14" w14:textId="77777777" w:rsidR="00ED3354" w:rsidRDefault="00ED3354">
      <w:pPr>
        <w:jc w:val="both"/>
        <w:rPr>
          <w:rFonts w:ascii="Marianne" w:hAnsi="Marianne" w:cs="Arial"/>
          <w:i/>
          <w:sz w:val="18"/>
        </w:rPr>
      </w:pPr>
    </w:p>
    <w:p w14:paraId="70954FD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B243336" w14:textId="77777777" w:rsidR="00ED3354" w:rsidRDefault="00ED3354">
      <w:pPr>
        <w:jc w:val="both"/>
        <w:rPr>
          <w:rFonts w:ascii="Marianne" w:hAnsi="Marianne" w:cs="Arial"/>
          <w:i/>
          <w:sz w:val="18"/>
        </w:rPr>
      </w:pPr>
    </w:p>
    <w:p w14:paraId="26CD6547" w14:textId="77777777" w:rsidR="00ED3354" w:rsidRDefault="00ED3354">
      <w:pPr>
        <w:jc w:val="both"/>
        <w:rPr>
          <w:rFonts w:ascii="Marianne" w:hAnsi="Marianne" w:cs="Arial"/>
          <w:i/>
          <w:sz w:val="18"/>
        </w:rPr>
      </w:pPr>
    </w:p>
    <w:p w14:paraId="30B31349" w14:textId="77777777" w:rsidR="00ED3354" w:rsidRDefault="00ED3354">
      <w:pPr>
        <w:jc w:val="both"/>
        <w:rPr>
          <w:rFonts w:ascii="Marianne" w:hAnsi="Marianne" w:cs="Arial"/>
          <w:i/>
          <w:sz w:val="18"/>
        </w:rPr>
      </w:pPr>
    </w:p>
    <w:p w14:paraId="60F79DBA" w14:textId="77777777" w:rsidR="00ED3354" w:rsidRDefault="00ED3354">
      <w:pPr>
        <w:jc w:val="both"/>
        <w:rPr>
          <w:rFonts w:ascii="Marianne" w:hAnsi="Marianne" w:cs="Arial"/>
          <w:i/>
          <w:sz w:val="18"/>
        </w:rPr>
      </w:pPr>
    </w:p>
    <w:p w14:paraId="166AC9FB" w14:textId="77777777" w:rsidR="00ED3354" w:rsidRDefault="00ED3354">
      <w:pPr>
        <w:jc w:val="both"/>
        <w:rPr>
          <w:rFonts w:ascii="Marianne" w:hAnsi="Marianne" w:cs="Arial"/>
          <w:i/>
          <w:sz w:val="18"/>
        </w:rPr>
      </w:pPr>
    </w:p>
    <w:p w14:paraId="19D35AC2" w14:textId="77777777" w:rsidR="00ED3354" w:rsidRDefault="00ED3354">
      <w:pPr>
        <w:jc w:val="both"/>
        <w:rPr>
          <w:rFonts w:ascii="Marianne" w:hAnsi="Marianne" w:cs="Arial"/>
          <w:i/>
          <w:sz w:val="18"/>
        </w:rPr>
      </w:pPr>
    </w:p>
    <w:p w14:paraId="5C4D7D45" w14:textId="77777777" w:rsidR="00ED3354" w:rsidRDefault="00ED3354">
      <w:pPr>
        <w:jc w:val="both"/>
        <w:rPr>
          <w:rFonts w:ascii="Marianne" w:hAnsi="Marianne" w:cs="Arial"/>
          <w:i/>
          <w:sz w:val="18"/>
        </w:rPr>
      </w:pPr>
    </w:p>
    <w:p w14:paraId="23CBB422" w14:textId="77777777" w:rsidR="00ED3354" w:rsidRDefault="00ED3354">
      <w:pPr>
        <w:pStyle w:val="En-tte"/>
        <w:tabs>
          <w:tab w:val="clear" w:pos="4536"/>
          <w:tab w:val="clear" w:pos="9072"/>
          <w:tab w:val="left" w:pos="0"/>
          <w:tab w:val="left" w:pos="2160"/>
        </w:tabs>
        <w:jc w:val="both"/>
        <w:rPr>
          <w:rFonts w:ascii="Marianne" w:hAnsi="Marianne" w:cs="Arial"/>
          <w:i/>
          <w:sz w:val="18"/>
        </w:rPr>
      </w:pPr>
    </w:p>
    <w:p w14:paraId="58CA3DB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p>
    <w:p w14:paraId="61AD71C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5F22419"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55FC041" w14:textId="77777777" w:rsidR="00ED3354" w:rsidRDefault="00ED3354">
      <w:pPr>
        <w:jc w:val="both"/>
        <w:rPr>
          <w:rFonts w:ascii="Marianne" w:hAnsi="Marianne" w:cs="Arial"/>
          <w:sz w:val="18"/>
        </w:rPr>
      </w:pPr>
    </w:p>
    <w:p w14:paraId="055F4A0B" w14:textId="77777777" w:rsidR="00ED3354" w:rsidRDefault="00ED3354">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3A845F6" w14:textId="77777777" w:rsidR="00ED3354" w:rsidRDefault="00ED3354">
      <w:pPr>
        <w:ind w:left="284"/>
        <w:jc w:val="both"/>
        <w:rPr>
          <w:rFonts w:ascii="Marianne" w:hAnsi="Marianne" w:cs="Arial"/>
          <w:sz w:val="16"/>
        </w:rPr>
      </w:pPr>
    </w:p>
    <w:p w14:paraId="5990D086" w14:textId="77777777" w:rsidR="00ED3354" w:rsidRDefault="00ED3354">
      <w:pPr>
        <w:ind w:left="284"/>
        <w:jc w:val="both"/>
        <w:rPr>
          <w:rFonts w:ascii="Marianne" w:hAnsi="Marianne" w:cs="Arial"/>
          <w:sz w:val="16"/>
        </w:rPr>
      </w:pPr>
    </w:p>
    <w:p w14:paraId="239C7C93" w14:textId="77777777" w:rsidR="00ED3354" w:rsidRDefault="00ED3354">
      <w:pPr>
        <w:ind w:left="284"/>
        <w:jc w:val="both"/>
        <w:rPr>
          <w:rFonts w:ascii="Marianne" w:hAnsi="Marianne" w:cs="Arial"/>
          <w:sz w:val="16"/>
        </w:rPr>
      </w:pPr>
    </w:p>
    <w:p w14:paraId="4563C95A" w14:textId="77777777" w:rsidR="00ED3354" w:rsidRDefault="00ED3354">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0305325" w14:textId="77777777" w:rsidR="00ED3354" w:rsidRDefault="00ED3354">
      <w:pPr>
        <w:ind w:left="284"/>
        <w:jc w:val="both"/>
        <w:rPr>
          <w:rFonts w:ascii="Marianne" w:hAnsi="Marianne" w:cs="Arial"/>
          <w:sz w:val="16"/>
        </w:rPr>
      </w:pPr>
    </w:p>
    <w:p w14:paraId="78F276EC" w14:textId="77777777" w:rsidR="00ED3354" w:rsidRDefault="00ED3354">
      <w:pPr>
        <w:ind w:left="284"/>
        <w:jc w:val="both"/>
        <w:rPr>
          <w:rFonts w:ascii="Marianne" w:hAnsi="Marianne" w:cs="Arial"/>
          <w:sz w:val="16"/>
        </w:rPr>
      </w:pPr>
    </w:p>
    <w:p w14:paraId="08C93CB1" w14:textId="77777777" w:rsidR="00ED3354" w:rsidRDefault="00ED3354">
      <w:pPr>
        <w:ind w:left="284"/>
        <w:jc w:val="both"/>
        <w:rPr>
          <w:rFonts w:ascii="Marianne" w:hAnsi="Marianne" w:cs="Arial"/>
          <w:sz w:val="16"/>
        </w:rPr>
      </w:pPr>
    </w:p>
    <w:p w14:paraId="2B29F6A5" w14:textId="77777777" w:rsidR="00ED3354" w:rsidRDefault="00ED3354">
      <w:pPr>
        <w:ind w:left="284"/>
        <w:jc w:val="both"/>
        <w:rPr>
          <w:rFonts w:ascii="Marianne" w:hAnsi="Marianne" w:cs="Arial"/>
          <w:sz w:val="16"/>
        </w:rPr>
      </w:pPr>
    </w:p>
    <w:p w14:paraId="03E7CF18" w14:textId="77777777" w:rsidR="00ED3354" w:rsidRDefault="00ED335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3354" w14:paraId="7F508786" w14:textId="77777777">
        <w:trPr>
          <w:trHeight w:val="653"/>
        </w:trPr>
        <w:tc>
          <w:tcPr>
            <w:tcW w:w="9994" w:type="dxa"/>
            <w:shd w:val="clear" w:color="auto" w:fill="465F9D"/>
          </w:tcPr>
          <w:p w14:paraId="6F007334"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F6C26C6"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031866F4"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A325D21" w14:textId="77777777" w:rsidR="00ED3354" w:rsidRDefault="00ED3354">
      <w:pPr>
        <w:ind w:left="284"/>
        <w:rPr>
          <w:rFonts w:ascii="Marianne" w:hAnsi="Marianne" w:cs="Arial"/>
        </w:rPr>
      </w:pPr>
    </w:p>
    <w:p w14:paraId="592BA78F" w14:textId="77777777" w:rsidR="00ED3354" w:rsidRDefault="00ED335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7AC8115B" w14:textId="77777777" w:rsidR="00ED3354" w:rsidRDefault="00ED335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3354" w14:paraId="17A3544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84ECC4A" w14:textId="77777777" w:rsidR="00ED3354" w:rsidRDefault="00ED335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0013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47E65C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B64DDF1"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3354" w14:paraId="321D325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FE3CBBA"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 xml:space="preserve">(ne remplir que pour les exercices pour </w:t>
            </w:r>
            <w:r>
              <w:rPr>
                <w:rFonts w:ascii="Marianne" w:hAnsi="Marianne" w:cs="Arial"/>
                <w:sz w:val="14"/>
              </w:rPr>
              <w:lastRenderedPageBreak/>
              <w:t>lesquels ce renseignement est demandé par l’acheteur)</w:t>
            </w:r>
          </w:p>
        </w:tc>
        <w:tc>
          <w:tcPr>
            <w:tcW w:w="2565" w:type="dxa"/>
            <w:tcBorders>
              <w:left w:val="single" w:sz="4" w:space="0" w:color="000000"/>
              <w:bottom w:val="single" w:sz="8" w:space="0" w:color="000000"/>
            </w:tcBorders>
            <w:shd w:val="clear" w:color="auto" w:fill="auto"/>
          </w:tcPr>
          <w:p w14:paraId="110B8C6B" w14:textId="77777777" w:rsidR="00ED3354" w:rsidRDefault="00ED3354">
            <w:pPr>
              <w:tabs>
                <w:tab w:val="left" w:pos="864"/>
              </w:tabs>
              <w:snapToGrid w:val="0"/>
              <w:spacing w:before="120" w:after="120"/>
              <w:rPr>
                <w:rFonts w:ascii="Marianne" w:hAnsi="Marianne" w:cs="Arial"/>
                <w:sz w:val="16"/>
                <w:szCs w:val="16"/>
              </w:rPr>
            </w:pPr>
          </w:p>
          <w:p w14:paraId="0316A371" w14:textId="77777777" w:rsidR="00ED3354" w:rsidRDefault="00ED335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688CCDE" w14:textId="77777777" w:rsidR="00ED3354" w:rsidRDefault="00ED335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9281793" w14:textId="77777777" w:rsidR="00ED3354" w:rsidRDefault="00ED3354">
            <w:pPr>
              <w:tabs>
                <w:tab w:val="left" w:pos="864"/>
              </w:tabs>
              <w:snapToGrid w:val="0"/>
              <w:spacing w:before="120" w:after="120"/>
              <w:jc w:val="right"/>
              <w:rPr>
                <w:rFonts w:ascii="Marianne" w:hAnsi="Marianne" w:cs="Arial"/>
                <w:sz w:val="16"/>
                <w:szCs w:val="16"/>
              </w:rPr>
            </w:pPr>
          </w:p>
        </w:tc>
      </w:tr>
      <w:tr w:rsidR="00ED3354" w14:paraId="00E97A1B" w14:textId="77777777">
        <w:trPr>
          <w:trHeight w:val="737"/>
        </w:trPr>
        <w:tc>
          <w:tcPr>
            <w:tcW w:w="2566" w:type="dxa"/>
            <w:tcBorders>
              <w:left w:val="single" w:sz="8" w:space="0" w:color="000000"/>
              <w:bottom w:val="single" w:sz="8" w:space="0" w:color="000000"/>
            </w:tcBorders>
            <w:shd w:val="clear" w:color="auto" w:fill="auto"/>
          </w:tcPr>
          <w:p w14:paraId="25217945"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03605FD" w14:textId="77777777" w:rsidR="00ED3354" w:rsidRDefault="00ED3354">
            <w:pPr>
              <w:tabs>
                <w:tab w:val="left" w:pos="864"/>
              </w:tabs>
              <w:snapToGrid w:val="0"/>
              <w:spacing w:before="120" w:after="120"/>
              <w:rPr>
                <w:rFonts w:ascii="Marianne" w:hAnsi="Marianne" w:cs="Arial"/>
                <w:sz w:val="16"/>
                <w:szCs w:val="16"/>
              </w:rPr>
            </w:pPr>
          </w:p>
          <w:p w14:paraId="03907E0D"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940629B" w14:textId="77777777" w:rsidR="00ED3354" w:rsidRDefault="00ED3354">
            <w:pPr>
              <w:tabs>
                <w:tab w:val="left" w:pos="864"/>
              </w:tabs>
              <w:snapToGrid w:val="0"/>
              <w:spacing w:before="120" w:after="120"/>
              <w:jc w:val="right"/>
              <w:rPr>
                <w:rFonts w:ascii="Marianne" w:hAnsi="Marianne" w:cs="Arial"/>
                <w:sz w:val="16"/>
                <w:szCs w:val="16"/>
              </w:rPr>
            </w:pPr>
          </w:p>
          <w:p w14:paraId="1613C2C1"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F2335EA" w14:textId="77777777" w:rsidR="00ED3354" w:rsidRDefault="00ED3354">
            <w:pPr>
              <w:tabs>
                <w:tab w:val="left" w:pos="864"/>
              </w:tabs>
              <w:snapToGrid w:val="0"/>
              <w:spacing w:before="120" w:after="120"/>
              <w:jc w:val="right"/>
              <w:rPr>
                <w:rFonts w:ascii="Marianne" w:hAnsi="Marianne" w:cs="Arial"/>
                <w:sz w:val="16"/>
                <w:szCs w:val="16"/>
              </w:rPr>
            </w:pPr>
          </w:p>
          <w:p w14:paraId="54D816A4" w14:textId="77777777" w:rsidR="00ED3354" w:rsidRDefault="00ED3354">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FE2033" w14:textId="77777777" w:rsidR="00ED3354" w:rsidRDefault="00ED3354">
      <w:pPr>
        <w:tabs>
          <w:tab w:val="left" w:pos="864"/>
        </w:tabs>
        <w:jc w:val="both"/>
        <w:rPr>
          <w:rFonts w:ascii="Marianne" w:hAnsi="Marianne" w:cs="Arial"/>
        </w:rPr>
      </w:pPr>
    </w:p>
    <w:p w14:paraId="0B25F576" w14:textId="77777777" w:rsidR="00ED3354" w:rsidRDefault="00ED335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A465FEF" w14:textId="77777777" w:rsidR="00ED3354" w:rsidRDefault="00ED3354">
      <w:pPr>
        <w:tabs>
          <w:tab w:val="left" w:pos="864"/>
        </w:tabs>
        <w:jc w:val="both"/>
        <w:rPr>
          <w:rFonts w:ascii="Marianne" w:hAnsi="Marianne" w:cs="Arial"/>
        </w:rPr>
      </w:pPr>
    </w:p>
    <w:p w14:paraId="08DB2E87" w14:textId="77777777" w:rsidR="00ED3354" w:rsidRDefault="00ED3354">
      <w:pPr>
        <w:tabs>
          <w:tab w:val="left" w:pos="864"/>
        </w:tabs>
        <w:ind w:left="567"/>
        <w:jc w:val="both"/>
        <w:rPr>
          <w:rFonts w:ascii="Marianne" w:hAnsi="Marianne" w:cs="Arial"/>
        </w:rPr>
      </w:pPr>
      <w:r>
        <w:rPr>
          <w:rFonts w:ascii="Marianne" w:hAnsi="Marianne" w:cs="Arial"/>
        </w:rPr>
        <w:t>……./…………./……</w:t>
      </w:r>
    </w:p>
    <w:p w14:paraId="5B94B2FA" w14:textId="77777777" w:rsidR="00ED3354" w:rsidRDefault="00ED3354">
      <w:pPr>
        <w:tabs>
          <w:tab w:val="left" w:pos="864"/>
        </w:tabs>
        <w:jc w:val="both"/>
        <w:rPr>
          <w:rFonts w:ascii="Marianne" w:hAnsi="Marianne" w:cs="Arial"/>
        </w:rPr>
      </w:pPr>
    </w:p>
    <w:p w14:paraId="72A31B07"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650BF32" w14:textId="77777777" w:rsidR="00ED3354" w:rsidRDefault="00ED3354">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12C3D17C" w14:textId="77777777" w:rsidR="009005B9" w:rsidRDefault="009005B9">
      <w:pPr>
        <w:jc w:val="both"/>
        <w:rPr>
          <w:rFonts w:ascii="Marianne" w:hAnsi="Marianne" w:cs="Arial"/>
          <w:i/>
          <w:sz w:val="18"/>
        </w:rPr>
      </w:pPr>
    </w:p>
    <w:p w14:paraId="7D48404F" w14:textId="77777777" w:rsidR="009005B9" w:rsidRDefault="009005B9">
      <w:pPr>
        <w:jc w:val="both"/>
        <w:rPr>
          <w:rFonts w:ascii="Marianne" w:hAnsi="Marianne" w:cs="Arial"/>
          <w:i/>
          <w:sz w:val="18"/>
        </w:rPr>
      </w:pPr>
    </w:p>
    <w:p w14:paraId="57D814BA"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7A0117E" w14:textId="77777777" w:rsidR="00ED3354" w:rsidRDefault="00ED3354">
      <w:pPr>
        <w:tabs>
          <w:tab w:val="left" w:pos="864"/>
        </w:tabs>
        <w:jc w:val="both"/>
        <w:rPr>
          <w:rFonts w:ascii="Marianne" w:hAnsi="Marianne" w:cs="Arial"/>
        </w:rPr>
      </w:pPr>
    </w:p>
    <w:p w14:paraId="72CBD427"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83593">
        <w:rPr>
          <w:rFonts w:ascii="Marianne" w:hAnsi="Marianne"/>
        </w:rPr>
      </w:r>
      <w:r w:rsidR="0018359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096E404" w14:textId="77777777" w:rsidR="00ED3354" w:rsidRDefault="00ED335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7B62D1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2EBC72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A452007" w14:textId="77777777" w:rsidR="00ED3354" w:rsidRDefault="00ED3354">
      <w:pPr>
        <w:tabs>
          <w:tab w:val="left" w:pos="864"/>
        </w:tabs>
        <w:jc w:val="both"/>
        <w:rPr>
          <w:rFonts w:ascii="Marianne" w:hAnsi="Marianne" w:cs="Arial"/>
        </w:rPr>
      </w:pPr>
    </w:p>
    <w:p w14:paraId="28EA912C" w14:textId="77777777" w:rsidR="00ED3354" w:rsidRDefault="00ED3354">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9D01CA6"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FE7FA13" w14:textId="77777777" w:rsidR="00ED3354" w:rsidRDefault="00ED3354">
      <w:pPr>
        <w:rPr>
          <w:rFonts w:ascii="Marianne" w:hAnsi="Marianne" w:cs="Arial"/>
          <w:sz w:val="18"/>
        </w:rPr>
      </w:pPr>
    </w:p>
    <w:p w14:paraId="117188B7" w14:textId="77777777" w:rsidR="00ED3354" w:rsidRDefault="00ED335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B9697D7" w14:textId="77777777" w:rsidR="00ED3354" w:rsidRDefault="00ED3354">
      <w:pPr>
        <w:ind w:left="284"/>
        <w:rPr>
          <w:rFonts w:ascii="Marianne" w:hAnsi="Marianne" w:cs="Arial"/>
          <w:sz w:val="16"/>
        </w:rPr>
      </w:pPr>
    </w:p>
    <w:p w14:paraId="6B4BF842" w14:textId="77777777" w:rsidR="00ED3354" w:rsidRDefault="00ED3354">
      <w:pPr>
        <w:ind w:left="284"/>
        <w:rPr>
          <w:rFonts w:ascii="Marianne" w:hAnsi="Marianne" w:cs="Arial"/>
          <w:sz w:val="16"/>
        </w:rPr>
      </w:pPr>
    </w:p>
    <w:p w14:paraId="5C7FDE0E" w14:textId="77777777" w:rsidR="00ED3354" w:rsidRDefault="00ED3354">
      <w:pPr>
        <w:ind w:left="284"/>
        <w:rPr>
          <w:rFonts w:ascii="Marianne" w:hAnsi="Marianne" w:cs="Arial"/>
          <w:sz w:val="16"/>
        </w:rPr>
      </w:pPr>
    </w:p>
    <w:p w14:paraId="3076B673" w14:textId="77777777" w:rsidR="00ED3354" w:rsidRDefault="00ED335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5421AD0" w14:textId="77777777" w:rsidR="00ED3354" w:rsidRDefault="00ED3354">
      <w:pPr>
        <w:ind w:left="284"/>
        <w:rPr>
          <w:rFonts w:ascii="Marianne" w:hAnsi="Marianne" w:cs="Arial"/>
        </w:rPr>
      </w:pPr>
    </w:p>
    <w:p w14:paraId="640B90E0" w14:textId="77777777" w:rsidR="00FC53DE" w:rsidRDefault="00FC53DE" w:rsidP="00FC53DE">
      <w:pPr>
        <w:rPr>
          <w:rFonts w:ascii="Marianne" w:hAnsi="Marianne" w:cs="Arial"/>
        </w:rPr>
      </w:pPr>
    </w:p>
    <w:p w14:paraId="2AC1D01F" w14:textId="77777777" w:rsidR="00ED3354" w:rsidRDefault="00ED335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5EEE8D8D" w14:textId="77777777">
        <w:tc>
          <w:tcPr>
            <w:tcW w:w="9852" w:type="dxa"/>
            <w:shd w:val="clear" w:color="auto" w:fill="465F9D"/>
          </w:tcPr>
          <w:p w14:paraId="6859FA91"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0B94440"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5E7BFF8C"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60795D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C0B772C"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EE7C3AD" w14:textId="77777777" w:rsidR="00ED3354" w:rsidRDefault="00ED3354">
      <w:pPr>
        <w:pStyle w:val="En-tte"/>
        <w:tabs>
          <w:tab w:val="clear" w:pos="4536"/>
          <w:tab w:val="clear" w:pos="9072"/>
          <w:tab w:val="left" w:pos="864"/>
        </w:tabs>
        <w:rPr>
          <w:rFonts w:ascii="Marianne" w:hAnsi="Marianne" w:cs="Arial"/>
        </w:rPr>
      </w:pPr>
    </w:p>
    <w:p w14:paraId="7C4AA4E0" w14:textId="77777777" w:rsidR="00ED3354" w:rsidRDefault="00ED3354">
      <w:pPr>
        <w:pStyle w:val="En-tte"/>
        <w:tabs>
          <w:tab w:val="clear" w:pos="4536"/>
          <w:tab w:val="clear" w:pos="9072"/>
          <w:tab w:val="left" w:pos="864"/>
        </w:tabs>
        <w:rPr>
          <w:rFonts w:ascii="Marianne" w:hAnsi="Marianne" w:cs="Arial"/>
        </w:rPr>
      </w:pPr>
    </w:p>
    <w:p w14:paraId="56A42E31" w14:textId="77777777" w:rsidR="00ED3354" w:rsidRDefault="00ED3354">
      <w:pPr>
        <w:pStyle w:val="En-tte"/>
        <w:tabs>
          <w:tab w:val="clear" w:pos="4536"/>
          <w:tab w:val="clear" w:pos="9072"/>
          <w:tab w:val="left" w:pos="864"/>
        </w:tabs>
        <w:rPr>
          <w:rFonts w:ascii="Marianne" w:hAnsi="Marianne" w:cs="Arial"/>
        </w:rPr>
      </w:pPr>
    </w:p>
    <w:p w14:paraId="738D01B6" w14:textId="77777777" w:rsidR="00ED3354" w:rsidRDefault="00ED3354">
      <w:pPr>
        <w:pStyle w:val="En-tte"/>
        <w:tabs>
          <w:tab w:val="clear" w:pos="4536"/>
          <w:tab w:val="clear" w:pos="9072"/>
          <w:tab w:val="left" w:pos="864"/>
        </w:tabs>
        <w:rPr>
          <w:rFonts w:ascii="Marianne" w:hAnsi="Marianne" w:cs="Arial"/>
        </w:rPr>
      </w:pPr>
    </w:p>
    <w:p w14:paraId="0387A340" w14:textId="77777777" w:rsidR="00ED3354" w:rsidRDefault="00ED3354">
      <w:pPr>
        <w:pStyle w:val="En-tte"/>
        <w:tabs>
          <w:tab w:val="clear" w:pos="4536"/>
          <w:tab w:val="clear" w:pos="9072"/>
          <w:tab w:val="left" w:pos="864"/>
        </w:tabs>
        <w:rPr>
          <w:rFonts w:ascii="Marianne" w:hAnsi="Marianne" w:cs="Arial"/>
        </w:rPr>
      </w:pPr>
    </w:p>
    <w:p w14:paraId="058E72B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4D4A81B" w14:textId="77777777" w:rsidR="00ED3354" w:rsidRDefault="00ED3354">
      <w:pPr>
        <w:pStyle w:val="En-tte"/>
        <w:tabs>
          <w:tab w:val="clear" w:pos="4536"/>
          <w:tab w:val="clear" w:pos="9072"/>
          <w:tab w:val="left" w:pos="864"/>
        </w:tabs>
        <w:rPr>
          <w:rFonts w:ascii="Marianne" w:hAnsi="Marianne" w:cs="Arial"/>
        </w:rPr>
      </w:pPr>
    </w:p>
    <w:p w14:paraId="2D41FFC8" w14:textId="77777777" w:rsidR="00ED3354" w:rsidRDefault="00ED3354">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57FE6BAE"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675CBC0" w14:textId="77777777" w:rsidR="00ED3354" w:rsidRDefault="00ED3354">
      <w:pPr>
        <w:pStyle w:val="En-tte"/>
        <w:tabs>
          <w:tab w:val="left" w:pos="864"/>
        </w:tabs>
        <w:rPr>
          <w:rFonts w:ascii="Marianne" w:hAnsi="Marianne" w:cs="Arial"/>
        </w:rPr>
      </w:pPr>
    </w:p>
    <w:p w14:paraId="001660EB" w14:textId="77777777" w:rsidR="00ED3354" w:rsidRDefault="00ED3354">
      <w:pPr>
        <w:ind w:left="284"/>
        <w:rPr>
          <w:rFonts w:ascii="Marianne" w:hAnsi="Marianne" w:cs="Arial"/>
          <w:sz w:val="16"/>
        </w:rPr>
      </w:pPr>
      <w:r>
        <w:rPr>
          <w:rFonts w:ascii="Marianne" w:hAnsi="Marianne" w:cs="Arial"/>
          <w:sz w:val="16"/>
        </w:rPr>
        <w:t>- Adresse internet :</w:t>
      </w:r>
    </w:p>
    <w:p w14:paraId="7590B484" w14:textId="77777777" w:rsidR="00ED3354" w:rsidRDefault="00ED3354">
      <w:pPr>
        <w:pStyle w:val="En-tte"/>
        <w:tabs>
          <w:tab w:val="left" w:pos="864"/>
        </w:tabs>
        <w:rPr>
          <w:rFonts w:ascii="Marianne" w:hAnsi="Marianne" w:cs="Arial"/>
        </w:rPr>
      </w:pPr>
    </w:p>
    <w:p w14:paraId="4B6A1F0B" w14:textId="77777777" w:rsidR="00ED3354" w:rsidRDefault="00ED3354">
      <w:pPr>
        <w:pStyle w:val="En-tte"/>
        <w:tabs>
          <w:tab w:val="left" w:pos="864"/>
        </w:tabs>
        <w:rPr>
          <w:rFonts w:ascii="Marianne" w:hAnsi="Marianne" w:cs="Arial"/>
        </w:rPr>
      </w:pPr>
    </w:p>
    <w:p w14:paraId="4135D09F" w14:textId="77777777" w:rsidR="00ED3354" w:rsidRDefault="00ED3354">
      <w:pPr>
        <w:ind w:left="284"/>
        <w:rPr>
          <w:rFonts w:ascii="Marianne" w:hAnsi="Marianne" w:cs="Arial"/>
          <w:sz w:val="16"/>
        </w:rPr>
      </w:pPr>
      <w:r>
        <w:rPr>
          <w:rFonts w:ascii="Marianne" w:hAnsi="Marianne" w:cs="Arial"/>
          <w:sz w:val="16"/>
        </w:rPr>
        <w:t>- Renseignements nécessaires pour y accéder :</w:t>
      </w:r>
    </w:p>
    <w:p w14:paraId="4891459E" w14:textId="77777777" w:rsidR="00ED3354" w:rsidRDefault="00ED3354">
      <w:pPr>
        <w:ind w:left="284"/>
        <w:rPr>
          <w:rFonts w:ascii="Marianne" w:hAnsi="Marianne" w:cs="Arial"/>
          <w:sz w:val="16"/>
        </w:rPr>
      </w:pPr>
    </w:p>
    <w:p w14:paraId="0828A0C8" w14:textId="77777777" w:rsidR="00ED3354" w:rsidRDefault="00ED3354">
      <w:pPr>
        <w:ind w:left="284"/>
      </w:pPr>
    </w:p>
    <w:p w14:paraId="19ACDF17" w14:textId="77777777" w:rsidR="00ED3354" w:rsidRDefault="00ED335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042A93E9" w14:textId="77777777">
        <w:trPr>
          <w:trHeight w:val="712"/>
        </w:trPr>
        <w:tc>
          <w:tcPr>
            <w:tcW w:w="9710" w:type="dxa"/>
            <w:shd w:val="clear" w:color="auto" w:fill="465F9D"/>
          </w:tcPr>
          <w:p w14:paraId="17F7454F" w14:textId="77777777" w:rsidR="00ED3354" w:rsidRDefault="00ED335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0790B90" w14:textId="77777777" w:rsidR="00ED3354" w:rsidRDefault="00ED335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EBD7CCF" w14:textId="77777777" w:rsidR="00ED3354" w:rsidRDefault="00ED335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66A07CF" w14:textId="77777777" w:rsidR="00ED3354" w:rsidRDefault="00ED3354">
      <w:pPr>
        <w:tabs>
          <w:tab w:val="left" w:pos="576"/>
        </w:tabs>
        <w:rPr>
          <w:rFonts w:ascii="Marianne" w:hAnsi="Marianne" w:cs="Arial"/>
          <w:iCs/>
        </w:rPr>
      </w:pPr>
    </w:p>
    <w:p w14:paraId="5CBA7EB8" w14:textId="77777777" w:rsidR="00ED3354" w:rsidRDefault="00ED335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99C2FAF" w14:textId="77777777" w:rsidR="00ED3354" w:rsidRDefault="00ED3354">
      <w:pPr>
        <w:jc w:val="both"/>
        <w:rPr>
          <w:rFonts w:ascii="Marianne" w:hAnsi="Marianne" w:cs="Arial"/>
          <w:i/>
          <w:iCs/>
          <w:sz w:val="18"/>
          <w:szCs w:val="18"/>
        </w:rPr>
      </w:pPr>
      <w:r>
        <w:rPr>
          <w:rFonts w:ascii="Marianne" w:hAnsi="Marianne" w:cs="Arial"/>
          <w:i/>
          <w:iCs/>
          <w:sz w:val="18"/>
          <w:szCs w:val="18"/>
        </w:rPr>
        <w:t>(Adapter le tableau autant que nécessaire)</w:t>
      </w:r>
    </w:p>
    <w:p w14:paraId="77DE3A6B" w14:textId="77777777" w:rsidR="00ED3354" w:rsidRDefault="00ED335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3354" w14:paraId="42DEAF05" w14:textId="77777777">
        <w:trPr>
          <w:trHeight w:val="1200"/>
        </w:trPr>
        <w:tc>
          <w:tcPr>
            <w:tcW w:w="832" w:type="dxa"/>
            <w:tcBorders>
              <w:top w:val="single" w:sz="4" w:space="0" w:color="000000"/>
              <w:left w:val="single" w:sz="4" w:space="0" w:color="000000"/>
              <w:bottom w:val="single" w:sz="4" w:space="0" w:color="000000"/>
            </w:tcBorders>
            <w:vAlign w:val="center"/>
          </w:tcPr>
          <w:p w14:paraId="2373FFCD" w14:textId="77777777" w:rsidR="00ED3354" w:rsidRDefault="00ED3354">
            <w:pPr>
              <w:jc w:val="center"/>
              <w:rPr>
                <w:rFonts w:ascii="Marianne" w:hAnsi="Marianne" w:cs="Arial"/>
                <w:b/>
              </w:rPr>
            </w:pPr>
            <w:r>
              <w:rPr>
                <w:rFonts w:ascii="Marianne" w:hAnsi="Marianne" w:cs="Arial"/>
                <w:b/>
              </w:rPr>
              <w:t>N°</w:t>
            </w:r>
          </w:p>
          <w:p w14:paraId="342928BA" w14:textId="77777777" w:rsidR="00ED3354" w:rsidRDefault="00ED3354">
            <w:pPr>
              <w:jc w:val="center"/>
              <w:rPr>
                <w:rFonts w:ascii="Marianne" w:hAnsi="Marianne" w:cs="Arial"/>
                <w:b/>
              </w:rPr>
            </w:pPr>
            <w:proofErr w:type="gramStart"/>
            <w:r>
              <w:rPr>
                <w:rFonts w:ascii="Marianne" w:hAnsi="Marianne" w:cs="Arial"/>
                <w:b/>
              </w:rPr>
              <w:t>du</w:t>
            </w:r>
            <w:proofErr w:type="gramEnd"/>
          </w:p>
          <w:p w14:paraId="2A0C2576" w14:textId="77777777" w:rsidR="00ED3354" w:rsidRDefault="00ED335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F05FB0E" w14:textId="77777777" w:rsidR="00ED3354" w:rsidRDefault="00ED335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D241A" w14:textId="77777777" w:rsidR="00ED3354" w:rsidRDefault="00ED3354">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3354" w14:paraId="3CCCDDA6" w14:textId="77777777">
        <w:trPr>
          <w:trHeight w:val="1021"/>
        </w:trPr>
        <w:tc>
          <w:tcPr>
            <w:tcW w:w="832" w:type="dxa"/>
            <w:tcBorders>
              <w:top w:val="single" w:sz="4" w:space="0" w:color="000000"/>
              <w:left w:val="single" w:sz="4" w:space="0" w:color="000000"/>
            </w:tcBorders>
            <w:shd w:val="clear" w:color="auto" w:fill="B4C6E7"/>
          </w:tcPr>
          <w:p w14:paraId="73ED27C8" w14:textId="77777777" w:rsidR="00ED3354" w:rsidRDefault="00ED335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C1C231B" w14:textId="77777777" w:rsidR="00ED3354" w:rsidRDefault="00ED335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E7BC1F7" w14:textId="77777777" w:rsidR="00ED3354" w:rsidRDefault="00ED3354">
            <w:pPr>
              <w:snapToGrid w:val="0"/>
              <w:jc w:val="both"/>
              <w:rPr>
                <w:rFonts w:ascii="Marianne" w:hAnsi="Marianne" w:cs="Arial"/>
              </w:rPr>
            </w:pPr>
          </w:p>
        </w:tc>
      </w:tr>
      <w:tr w:rsidR="00ED3354" w14:paraId="0938E19D" w14:textId="77777777">
        <w:trPr>
          <w:trHeight w:val="1021"/>
        </w:trPr>
        <w:tc>
          <w:tcPr>
            <w:tcW w:w="832" w:type="dxa"/>
            <w:tcBorders>
              <w:left w:val="single" w:sz="4" w:space="0" w:color="000000"/>
            </w:tcBorders>
          </w:tcPr>
          <w:p w14:paraId="1A5FF6A2"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E8569B5"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354230" w14:textId="77777777" w:rsidR="00ED3354" w:rsidRDefault="00ED3354">
            <w:pPr>
              <w:snapToGrid w:val="0"/>
              <w:jc w:val="both"/>
              <w:rPr>
                <w:rFonts w:ascii="Marianne" w:hAnsi="Marianne" w:cs="Arial"/>
              </w:rPr>
            </w:pPr>
          </w:p>
        </w:tc>
      </w:tr>
      <w:tr w:rsidR="00ED3354" w14:paraId="3A50BB05" w14:textId="77777777">
        <w:trPr>
          <w:trHeight w:val="1021"/>
        </w:trPr>
        <w:tc>
          <w:tcPr>
            <w:tcW w:w="832" w:type="dxa"/>
            <w:tcBorders>
              <w:left w:val="single" w:sz="4" w:space="0" w:color="000000"/>
            </w:tcBorders>
            <w:shd w:val="clear" w:color="auto" w:fill="B4C6E7"/>
          </w:tcPr>
          <w:p w14:paraId="66340406"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748B38A9"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C09AD79" w14:textId="77777777" w:rsidR="00ED3354" w:rsidRDefault="00ED3354">
            <w:pPr>
              <w:snapToGrid w:val="0"/>
              <w:jc w:val="both"/>
              <w:rPr>
                <w:rFonts w:ascii="Marianne" w:hAnsi="Marianne" w:cs="Arial"/>
              </w:rPr>
            </w:pPr>
          </w:p>
        </w:tc>
      </w:tr>
      <w:tr w:rsidR="00ED3354" w14:paraId="794EB64F" w14:textId="77777777">
        <w:trPr>
          <w:trHeight w:val="1021"/>
        </w:trPr>
        <w:tc>
          <w:tcPr>
            <w:tcW w:w="832" w:type="dxa"/>
            <w:tcBorders>
              <w:left w:val="single" w:sz="4" w:space="0" w:color="000000"/>
            </w:tcBorders>
          </w:tcPr>
          <w:p w14:paraId="4623944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5DFBF2A8"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598FDD6" w14:textId="77777777" w:rsidR="00ED3354" w:rsidRDefault="00ED3354">
            <w:pPr>
              <w:snapToGrid w:val="0"/>
              <w:jc w:val="both"/>
              <w:rPr>
                <w:rFonts w:ascii="Marianne" w:hAnsi="Marianne" w:cs="Arial"/>
              </w:rPr>
            </w:pPr>
          </w:p>
        </w:tc>
      </w:tr>
      <w:tr w:rsidR="00ED3354" w14:paraId="1D10C20D" w14:textId="77777777">
        <w:trPr>
          <w:trHeight w:val="1021"/>
        </w:trPr>
        <w:tc>
          <w:tcPr>
            <w:tcW w:w="832" w:type="dxa"/>
            <w:tcBorders>
              <w:left w:val="single" w:sz="4" w:space="0" w:color="000000"/>
            </w:tcBorders>
            <w:shd w:val="clear" w:color="auto" w:fill="B4C6E7"/>
          </w:tcPr>
          <w:p w14:paraId="5BB4DE0C"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44B75B2F"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931F855" w14:textId="77777777" w:rsidR="00ED3354" w:rsidRDefault="00ED3354">
            <w:pPr>
              <w:snapToGrid w:val="0"/>
              <w:jc w:val="both"/>
              <w:rPr>
                <w:rFonts w:ascii="Marianne" w:hAnsi="Marianne" w:cs="Arial"/>
              </w:rPr>
            </w:pPr>
          </w:p>
        </w:tc>
      </w:tr>
      <w:tr w:rsidR="00ED3354" w14:paraId="3258081E" w14:textId="77777777">
        <w:trPr>
          <w:trHeight w:val="1021"/>
        </w:trPr>
        <w:tc>
          <w:tcPr>
            <w:tcW w:w="832" w:type="dxa"/>
            <w:tcBorders>
              <w:left w:val="single" w:sz="4" w:space="0" w:color="000000"/>
            </w:tcBorders>
          </w:tcPr>
          <w:p w14:paraId="26F1392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0F2A4B23"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4913981" w14:textId="77777777" w:rsidR="00ED3354" w:rsidRDefault="00ED3354">
            <w:pPr>
              <w:snapToGrid w:val="0"/>
              <w:jc w:val="both"/>
              <w:rPr>
                <w:rFonts w:ascii="Marianne" w:hAnsi="Marianne" w:cs="Arial"/>
              </w:rPr>
            </w:pPr>
          </w:p>
        </w:tc>
      </w:tr>
      <w:tr w:rsidR="00ED3354" w14:paraId="5C8E5DDA" w14:textId="77777777">
        <w:trPr>
          <w:trHeight w:val="1021"/>
        </w:trPr>
        <w:tc>
          <w:tcPr>
            <w:tcW w:w="832" w:type="dxa"/>
            <w:tcBorders>
              <w:left w:val="single" w:sz="4" w:space="0" w:color="000000"/>
            </w:tcBorders>
            <w:shd w:val="clear" w:color="auto" w:fill="B4C6E7"/>
          </w:tcPr>
          <w:p w14:paraId="763C433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00EB4012"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C0590BC" w14:textId="77777777" w:rsidR="00ED3354" w:rsidRDefault="00ED3354">
            <w:pPr>
              <w:snapToGrid w:val="0"/>
              <w:jc w:val="both"/>
              <w:rPr>
                <w:rFonts w:ascii="Marianne" w:hAnsi="Marianne" w:cs="Arial"/>
              </w:rPr>
            </w:pPr>
          </w:p>
        </w:tc>
      </w:tr>
      <w:tr w:rsidR="00ED3354" w14:paraId="36634C4E" w14:textId="77777777">
        <w:trPr>
          <w:trHeight w:val="1021"/>
        </w:trPr>
        <w:tc>
          <w:tcPr>
            <w:tcW w:w="832" w:type="dxa"/>
            <w:tcBorders>
              <w:left w:val="single" w:sz="4" w:space="0" w:color="000000"/>
            </w:tcBorders>
          </w:tcPr>
          <w:p w14:paraId="5CB36C8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A576C4E"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E2D071" w14:textId="77777777" w:rsidR="00ED3354" w:rsidRDefault="00ED3354">
            <w:pPr>
              <w:snapToGrid w:val="0"/>
              <w:jc w:val="both"/>
              <w:rPr>
                <w:rFonts w:ascii="Marianne" w:hAnsi="Marianne" w:cs="Arial"/>
              </w:rPr>
            </w:pPr>
          </w:p>
        </w:tc>
      </w:tr>
      <w:tr w:rsidR="00ED3354" w14:paraId="152646DA" w14:textId="77777777">
        <w:trPr>
          <w:trHeight w:val="1021"/>
        </w:trPr>
        <w:tc>
          <w:tcPr>
            <w:tcW w:w="832" w:type="dxa"/>
            <w:tcBorders>
              <w:left w:val="single" w:sz="4" w:space="0" w:color="000000"/>
              <w:bottom w:val="single" w:sz="4" w:space="0" w:color="000000"/>
            </w:tcBorders>
            <w:shd w:val="clear" w:color="auto" w:fill="B4C6E7"/>
          </w:tcPr>
          <w:p w14:paraId="1A730A3B" w14:textId="77777777" w:rsidR="00ED3354" w:rsidRDefault="00ED335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A5C2E42" w14:textId="77777777" w:rsidR="00ED3354" w:rsidRDefault="00ED335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75FD" w14:textId="77777777" w:rsidR="00ED3354" w:rsidRDefault="00ED3354">
            <w:pPr>
              <w:snapToGrid w:val="0"/>
              <w:jc w:val="both"/>
              <w:rPr>
                <w:rFonts w:ascii="Marianne" w:hAnsi="Marianne" w:cs="Arial"/>
              </w:rPr>
            </w:pPr>
          </w:p>
        </w:tc>
      </w:tr>
    </w:tbl>
    <w:p w14:paraId="7878C7CC" w14:textId="77777777" w:rsidR="00ED3354" w:rsidRDefault="00ED3354">
      <w:pPr>
        <w:pStyle w:val="En-tte"/>
        <w:tabs>
          <w:tab w:val="clear" w:pos="4536"/>
          <w:tab w:val="clear" w:pos="9072"/>
          <w:tab w:val="left" w:pos="864"/>
        </w:tabs>
        <w:rPr>
          <w:rFonts w:ascii="Marianne" w:hAnsi="Marianne" w:cs="Arial"/>
          <w:sz w:val="18"/>
          <w:szCs w:val="18"/>
        </w:rPr>
      </w:pPr>
    </w:p>
    <w:p w14:paraId="4C95DC90" w14:textId="77777777" w:rsidR="00ED3354" w:rsidRDefault="00ED3354">
      <w:pPr>
        <w:pStyle w:val="En-tte"/>
        <w:tabs>
          <w:tab w:val="clear" w:pos="4536"/>
          <w:tab w:val="clear" w:pos="9072"/>
          <w:tab w:val="left" w:pos="864"/>
        </w:tabs>
        <w:rPr>
          <w:rFonts w:ascii="Marianne" w:hAnsi="Marianne" w:cs="Arial"/>
          <w:sz w:val="18"/>
          <w:szCs w:val="18"/>
        </w:rPr>
      </w:pPr>
    </w:p>
    <w:p w14:paraId="2C3B591B" w14:textId="77777777" w:rsidR="00ED3354" w:rsidRDefault="00ED335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603C5606" w14:textId="77777777">
        <w:trPr>
          <w:trHeight w:val="407"/>
        </w:trPr>
        <w:tc>
          <w:tcPr>
            <w:tcW w:w="9852" w:type="dxa"/>
            <w:shd w:val="clear" w:color="auto" w:fill="465F9D"/>
          </w:tcPr>
          <w:p w14:paraId="7BD61DA6" w14:textId="77777777" w:rsidR="00ED3354" w:rsidRDefault="00ED335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5BD139A" w14:textId="77777777" w:rsidR="00ED3354" w:rsidRDefault="00ED3354">
      <w:pPr>
        <w:tabs>
          <w:tab w:val="left" w:pos="426"/>
        </w:tabs>
        <w:jc w:val="both"/>
        <w:rPr>
          <w:rFonts w:ascii="Marianne" w:hAnsi="Marianne" w:cs="Arial"/>
          <w:spacing w:val="-10"/>
        </w:rPr>
      </w:pPr>
    </w:p>
    <w:p w14:paraId="41A5B23E" w14:textId="77777777" w:rsidR="00ED3354" w:rsidRDefault="00ED3354">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CB3D050" w14:textId="77777777" w:rsidR="00ED3354" w:rsidRDefault="00ED3354">
      <w:pPr>
        <w:tabs>
          <w:tab w:val="left" w:pos="426"/>
        </w:tabs>
        <w:jc w:val="both"/>
        <w:rPr>
          <w:rFonts w:ascii="Marianne" w:hAnsi="Marianne" w:cs="Arial"/>
          <w:spacing w:val="-10"/>
        </w:rPr>
      </w:pPr>
    </w:p>
    <w:p w14:paraId="694B5418" w14:textId="77777777" w:rsidR="00ED3354" w:rsidRDefault="00ED3354">
      <w:pPr>
        <w:tabs>
          <w:tab w:val="left" w:pos="426"/>
        </w:tabs>
        <w:jc w:val="both"/>
        <w:rPr>
          <w:rFonts w:ascii="Marianne" w:hAnsi="Marianne" w:cs="Arial"/>
          <w:spacing w:val="-10"/>
        </w:rPr>
      </w:pPr>
    </w:p>
    <w:p w14:paraId="09E5FE0E" w14:textId="77777777" w:rsidR="00ED3354" w:rsidRDefault="00ED3354">
      <w:pPr>
        <w:tabs>
          <w:tab w:val="left" w:pos="426"/>
        </w:tabs>
        <w:jc w:val="both"/>
        <w:rPr>
          <w:rFonts w:ascii="Marianne" w:hAnsi="Marianne" w:cs="Arial"/>
          <w:spacing w:val="-10"/>
        </w:rPr>
      </w:pPr>
    </w:p>
    <w:p w14:paraId="575010B0" w14:textId="77777777" w:rsidR="00ED3354" w:rsidRDefault="00ED3354">
      <w:pPr>
        <w:tabs>
          <w:tab w:val="left" w:pos="426"/>
        </w:tabs>
        <w:jc w:val="both"/>
        <w:rPr>
          <w:rFonts w:ascii="Marianne" w:hAnsi="Marianne" w:cs="Arial"/>
          <w:spacing w:val="-10"/>
        </w:rPr>
      </w:pPr>
    </w:p>
    <w:p w14:paraId="359D1338" w14:textId="77777777" w:rsidR="00ED3354" w:rsidRDefault="00ED3354">
      <w:pPr>
        <w:tabs>
          <w:tab w:val="left" w:pos="426"/>
        </w:tabs>
        <w:jc w:val="both"/>
        <w:rPr>
          <w:rFonts w:ascii="Marianne" w:hAnsi="Marianne" w:cs="Arial"/>
          <w:spacing w:val="-10"/>
        </w:rPr>
      </w:pPr>
    </w:p>
    <w:p w14:paraId="65F718AB" w14:textId="77777777" w:rsidR="00ED3354" w:rsidRDefault="00ED3354">
      <w:pPr>
        <w:tabs>
          <w:tab w:val="left" w:pos="426"/>
        </w:tabs>
        <w:jc w:val="both"/>
        <w:rPr>
          <w:rFonts w:ascii="Marianne" w:hAnsi="Marianne" w:cs="Arial"/>
          <w:spacing w:val="-10"/>
        </w:rPr>
      </w:pPr>
    </w:p>
    <w:p w14:paraId="537A4358" w14:textId="77777777" w:rsidR="00ED3354" w:rsidRDefault="00ED3354">
      <w:pPr>
        <w:tabs>
          <w:tab w:val="left" w:pos="426"/>
        </w:tabs>
        <w:jc w:val="both"/>
        <w:rPr>
          <w:rFonts w:ascii="Marianne" w:hAnsi="Marianne" w:cs="Arial"/>
          <w:spacing w:val="-10"/>
        </w:rPr>
      </w:pPr>
    </w:p>
    <w:p w14:paraId="14765E0A" w14:textId="77777777" w:rsidR="00ED3354" w:rsidRDefault="00ED3354">
      <w:pPr>
        <w:tabs>
          <w:tab w:val="left" w:pos="426"/>
        </w:tabs>
        <w:jc w:val="both"/>
        <w:rPr>
          <w:rFonts w:ascii="Marianne" w:hAnsi="Marianne" w:cs="Arial"/>
          <w:spacing w:val="-10"/>
        </w:rPr>
      </w:pPr>
    </w:p>
    <w:p w14:paraId="1C025BA9" w14:textId="77777777" w:rsidR="00ED3354" w:rsidRDefault="00ED3354">
      <w:pPr>
        <w:tabs>
          <w:tab w:val="left" w:pos="426"/>
        </w:tabs>
        <w:jc w:val="both"/>
        <w:rPr>
          <w:rFonts w:ascii="Marianne" w:hAnsi="Marianne" w:cs="Arial"/>
          <w:spacing w:val="-10"/>
        </w:rPr>
      </w:pPr>
    </w:p>
    <w:p w14:paraId="21831473" w14:textId="77777777" w:rsidR="00ED3354" w:rsidRDefault="00ED3354">
      <w:pPr>
        <w:tabs>
          <w:tab w:val="left" w:pos="426"/>
        </w:tabs>
        <w:jc w:val="both"/>
        <w:rPr>
          <w:rFonts w:ascii="Marianne" w:hAnsi="Marianne" w:cs="Arial"/>
          <w:spacing w:val="-10"/>
        </w:rPr>
      </w:pPr>
    </w:p>
    <w:p w14:paraId="3CB44024" w14:textId="77777777" w:rsidR="00ED3354" w:rsidRDefault="00ED3354">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A0D800A" w14:textId="77777777" w:rsidR="00ED3354" w:rsidRDefault="00ED3354">
      <w:pPr>
        <w:tabs>
          <w:tab w:val="left" w:pos="426"/>
        </w:tabs>
        <w:jc w:val="both"/>
        <w:rPr>
          <w:rFonts w:ascii="Marianne" w:hAnsi="Marianne" w:cs="Arial"/>
          <w:spacing w:val="-10"/>
          <w:sz w:val="22"/>
          <w:szCs w:val="22"/>
        </w:rPr>
      </w:pPr>
    </w:p>
    <w:p w14:paraId="22F5ED1B" w14:textId="77777777" w:rsidR="00ED3354" w:rsidRDefault="00ED3354">
      <w:pPr>
        <w:tabs>
          <w:tab w:val="left" w:pos="426"/>
        </w:tabs>
        <w:jc w:val="both"/>
        <w:rPr>
          <w:rFonts w:ascii="Marianne" w:hAnsi="Marianne" w:cs="Arial"/>
          <w:spacing w:val="-10"/>
          <w:sz w:val="22"/>
          <w:szCs w:val="22"/>
        </w:rPr>
      </w:pPr>
    </w:p>
    <w:p w14:paraId="4F95E6BF" w14:textId="77777777" w:rsidR="00ED3354" w:rsidRDefault="00ED3354">
      <w:pPr>
        <w:tabs>
          <w:tab w:val="left" w:pos="426"/>
        </w:tabs>
        <w:jc w:val="both"/>
        <w:rPr>
          <w:rFonts w:ascii="Marianne" w:hAnsi="Marianne" w:cs="Arial"/>
          <w:spacing w:val="-10"/>
          <w:sz w:val="22"/>
          <w:szCs w:val="22"/>
        </w:rPr>
      </w:pPr>
    </w:p>
    <w:p w14:paraId="44C2013B" w14:textId="77777777" w:rsidR="00ED3354" w:rsidRDefault="00ED3354">
      <w:pPr>
        <w:tabs>
          <w:tab w:val="left" w:pos="426"/>
        </w:tabs>
        <w:jc w:val="both"/>
        <w:rPr>
          <w:rFonts w:ascii="Marianne" w:hAnsi="Marianne" w:cs="Arial"/>
          <w:spacing w:val="-10"/>
          <w:sz w:val="22"/>
          <w:szCs w:val="22"/>
        </w:rPr>
      </w:pPr>
    </w:p>
    <w:p w14:paraId="61B61816" w14:textId="77777777" w:rsidR="00ED3354" w:rsidRDefault="00ED3354">
      <w:pPr>
        <w:tabs>
          <w:tab w:val="left" w:pos="426"/>
        </w:tabs>
        <w:jc w:val="both"/>
        <w:rPr>
          <w:rFonts w:ascii="Marianne" w:hAnsi="Marianne" w:cs="Arial"/>
          <w:spacing w:val="-10"/>
          <w:sz w:val="22"/>
          <w:szCs w:val="22"/>
        </w:rPr>
      </w:pPr>
    </w:p>
    <w:p w14:paraId="21C6F429" w14:textId="77777777" w:rsidR="00ED3354" w:rsidRDefault="00ED3354">
      <w:pPr>
        <w:tabs>
          <w:tab w:val="left" w:pos="426"/>
        </w:tabs>
        <w:jc w:val="both"/>
        <w:rPr>
          <w:rFonts w:ascii="Marianne" w:hAnsi="Marianne" w:cs="Arial"/>
          <w:spacing w:val="-10"/>
          <w:sz w:val="22"/>
          <w:szCs w:val="22"/>
        </w:rPr>
      </w:pPr>
    </w:p>
    <w:p w14:paraId="68919F82" w14:textId="77777777" w:rsidR="00ED3354" w:rsidRDefault="00ED3354">
      <w:pPr>
        <w:tabs>
          <w:tab w:val="left" w:pos="426"/>
        </w:tabs>
        <w:jc w:val="both"/>
        <w:rPr>
          <w:rFonts w:ascii="Marianne" w:hAnsi="Marianne" w:cs="Arial"/>
          <w:spacing w:val="-10"/>
          <w:sz w:val="22"/>
          <w:szCs w:val="22"/>
        </w:rPr>
      </w:pPr>
    </w:p>
    <w:p w14:paraId="35A13D88" w14:textId="77777777" w:rsidR="00ED3354" w:rsidRDefault="00ED3354">
      <w:pPr>
        <w:tabs>
          <w:tab w:val="left" w:pos="426"/>
        </w:tabs>
        <w:jc w:val="both"/>
        <w:rPr>
          <w:rFonts w:ascii="Marianne" w:hAnsi="Marianne" w:cs="Arial"/>
          <w:spacing w:val="-10"/>
          <w:sz w:val="22"/>
          <w:szCs w:val="22"/>
        </w:rPr>
      </w:pPr>
    </w:p>
    <w:p w14:paraId="3D787F22" w14:textId="77777777" w:rsidR="00ED3354" w:rsidRDefault="00ED3354">
      <w:pPr>
        <w:tabs>
          <w:tab w:val="left" w:pos="426"/>
        </w:tabs>
        <w:jc w:val="both"/>
        <w:rPr>
          <w:rFonts w:ascii="Marianne" w:hAnsi="Marianne" w:cs="Arial"/>
          <w:spacing w:val="-10"/>
          <w:sz w:val="22"/>
          <w:szCs w:val="22"/>
        </w:rPr>
      </w:pPr>
    </w:p>
    <w:p w14:paraId="52B2235A" w14:textId="77777777" w:rsidR="00ED3354" w:rsidRDefault="00ED3354">
      <w:pPr>
        <w:tabs>
          <w:tab w:val="left" w:pos="426"/>
        </w:tabs>
        <w:jc w:val="both"/>
        <w:rPr>
          <w:rFonts w:ascii="Marianne" w:hAnsi="Marianne" w:cs="Arial"/>
          <w:spacing w:val="-10"/>
          <w:sz w:val="22"/>
          <w:szCs w:val="22"/>
        </w:rPr>
      </w:pPr>
    </w:p>
    <w:p w14:paraId="17031208" w14:textId="77777777" w:rsidR="00ED3354" w:rsidRDefault="00ED3354">
      <w:pPr>
        <w:tabs>
          <w:tab w:val="left" w:pos="426"/>
        </w:tabs>
        <w:jc w:val="both"/>
        <w:rPr>
          <w:rFonts w:ascii="Marianne" w:hAnsi="Marianne" w:cs="Arial"/>
          <w:spacing w:val="-10"/>
          <w:sz w:val="22"/>
          <w:szCs w:val="22"/>
        </w:rPr>
      </w:pPr>
    </w:p>
    <w:p w14:paraId="6BD78AAE" w14:textId="77777777" w:rsidR="00ED3354" w:rsidRDefault="00ED3354">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335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56867" w14:textId="77777777" w:rsidR="00C62F75" w:rsidRDefault="00C62F75">
      <w:r>
        <w:separator/>
      </w:r>
    </w:p>
  </w:endnote>
  <w:endnote w:type="continuationSeparator" w:id="0">
    <w:p w14:paraId="095B2E7A" w14:textId="77777777" w:rsidR="00C62F75" w:rsidRDefault="00C6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3354" w14:paraId="0DCEED4C" w14:textId="77777777">
      <w:trPr>
        <w:tblHeader/>
      </w:trPr>
      <w:tc>
        <w:tcPr>
          <w:tcW w:w="3513" w:type="dxa"/>
          <w:shd w:val="clear" w:color="auto" w:fill="66CCFF"/>
        </w:tcPr>
        <w:p w14:paraId="0A80ADAE" w14:textId="77777777" w:rsidR="00ED3354" w:rsidRDefault="00ED335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593AF6D" w14:textId="45347BD7" w:rsidR="00ED3354" w:rsidRDefault="00183593">
          <w:pPr>
            <w:shd w:val="clear" w:color="auto" w:fill="66CCFF"/>
            <w:snapToGrid w:val="0"/>
            <w:jc w:val="center"/>
            <w:rPr>
              <w:rFonts w:ascii="Marianne" w:hAnsi="Marianne" w:cs="Arial"/>
              <w:b/>
              <w:bCs/>
            </w:rPr>
          </w:pPr>
          <w:r>
            <w:rPr>
              <w:rFonts w:ascii="Marianne" w:hAnsi="Marianne" w:cs="Arial"/>
              <w:b/>
              <w:bCs/>
            </w:rPr>
            <w:t>2024075AOF relance</w:t>
          </w:r>
        </w:p>
      </w:tc>
      <w:tc>
        <w:tcPr>
          <w:tcW w:w="900" w:type="dxa"/>
          <w:shd w:val="clear" w:color="auto" w:fill="66CCFF"/>
        </w:tcPr>
        <w:p w14:paraId="0DBD9974" w14:textId="77777777" w:rsidR="00ED3354" w:rsidRDefault="00ED335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3DB4BB1A" w14:textId="77777777" w:rsidR="00ED3354" w:rsidRDefault="00ED335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97AA49E" w14:textId="77777777" w:rsidR="00ED3354" w:rsidRDefault="00ED335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10A28E0" w14:textId="77777777" w:rsidR="00ED3354" w:rsidRDefault="00ED335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567240DE" w14:textId="77777777" w:rsidR="00ED3354" w:rsidRDefault="00ED335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D48D" w14:textId="77777777" w:rsidR="00C62F75" w:rsidRDefault="00C62F75">
      <w:r>
        <w:separator/>
      </w:r>
    </w:p>
  </w:footnote>
  <w:footnote w:type="continuationSeparator" w:id="0">
    <w:p w14:paraId="7675042B" w14:textId="77777777" w:rsidR="00C62F75" w:rsidRDefault="00C62F75">
      <w:r>
        <w:continuationSeparator/>
      </w:r>
    </w:p>
  </w:footnote>
  <w:footnote w:id="1">
    <w:p w14:paraId="48E18986" w14:textId="77777777" w:rsidR="00ED3354" w:rsidRDefault="00ED335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F65BD30"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D17964E"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CEE0D33" w14:textId="77777777" w:rsidR="00ED3354" w:rsidRDefault="00ED335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DE"/>
    <w:rsid w:val="000708A6"/>
    <w:rsid w:val="00183593"/>
    <w:rsid w:val="00440AD8"/>
    <w:rsid w:val="00595519"/>
    <w:rsid w:val="006554A6"/>
    <w:rsid w:val="00811802"/>
    <w:rsid w:val="008B73EE"/>
    <w:rsid w:val="008C72F3"/>
    <w:rsid w:val="009005B9"/>
    <w:rsid w:val="00927BAF"/>
    <w:rsid w:val="00B31CFD"/>
    <w:rsid w:val="00C608FF"/>
    <w:rsid w:val="00C62F75"/>
    <w:rsid w:val="00D148D9"/>
    <w:rsid w:val="00ED3354"/>
    <w:rsid w:val="00FC53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5AEFD"/>
  <w15:chartTrackingRefBased/>
  <w15:docId w15:val="{285B0F7F-46AB-463E-AA5D-534700B9F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D9"/>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RedTitre1">
    <w:name w:val="RedTitre1"/>
    <w:basedOn w:val="Normal"/>
    <w:rsid w:val="00440AD8"/>
    <w:pPr>
      <w:widowControl w:val="0"/>
      <w:jc w:val="center"/>
    </w:pPr>
    <w:rPr>
      <w:rFonts w:ascii="Arial" w:hAnsi="Arial"/>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B00AA-5A2C-4BA9-817A-8AFB9C96C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3627</Words>
  <Characters>19951</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23531</CharactersWithSpaces>
  <SharedDoc>false</SharedDoc>
  <HLinks>
    <vt:vector size="192" baseType="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Estelle Aubin</cp:lastModifiedBy>
  <cp:revision>5</cp:revision>
  <cp:lastPrinted>2023-09-26T08:15:00Z</cp:lastPrinted>
  <dcterms:created xsi:type="dcterms:W3CDTF">2025-04-03T08:57:00Z</dcterms:created>
  <dcterms:modified xsi:type="dcterms:W3CDTF">2025-10-15T13:39:00Z</dcterms:modified>
</cp:coreProperties>
</file>